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4A375C42" w14:textId="77777777" w:rsidTr="00A025A4">
        <w:trPr>
          <w:trHeight w:val="1132"/>
        </w:trPr>
        <w:tc>
          <w:tcPr>
            <w:tcW w:w="10434" w:type="dxa"/>
            <w:shd w:val="clear" w:color="auto" w:fill="auto"/>
          </w:tcPr>
          <w:p w14:paraId="08B7F077" w14:textId="77777777" w:rsidR="00541CA3" w:rsidRDefault="00FE48C9" w:rsidP="00844DAA">
            <w:pPr>
              <w:pStyle w:val="Pieddepage"/>
              <w:tabs>
                <w:tab w:val="clear" w:pos="4536"/>
                <w:tab w:val="clear" w:pos="9072"/>
                <w:tab w:val="left" w:pos="851"/>
              </w:tabs>
              <w:jc w:val="center"/>
              <w:rPr>
                <w:noProof/>
                <w:lang w:eastAsia="fr-FR"/>
              </w:rPr>
            </w:pPr>
            <w:r w:rsidRPr="004B5E10">
              <w:rPr>
                <w:noProof/>
                <w:lang w:eastAsia="fr-FR"/>
              </w:rPr>
              <w:pict w14:anchorId="7D0FB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pt;height:47.4pt;visibility:visible">
                  <v:imagedata r:id="rId8" o:title=""/>
                </v:shape>
              </w:pict>
            </w:r>
          </w:p>
          <w:p w14:paraId="1390ABD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01C5FA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8F0EC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8DB3A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B6A4108" w14:textId="77777777">
        <w:tc>
          <w:tcPr>
            <w:tcW w:w="9002" w:type="dxa"/>
            <w:shd w:val="clear" w:color="auto" w:fill="66CCFF"/>
          </w:tcPr>
          <w:p w14:paraId="1D4CECA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B20075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6C7007C" w14:textId="77777777" w:rsidR="009B1CD0" w:rsidRDefault="00E47798" w:rsidP="0083205E">
            <w:pPr>
              <w:pStyle w:val="Titre8"/>
              <w:tabs>
                <w:tab w:val="left" w:pos="851"/>
                <w:tab w:val="right" w:pos="9639"/>
              </w:tabs>
              <w:spacing w:before="120" w:after="120"/>
            </w:pPr>
            <w:r>
              <w:rPr>
                <w:caps/>
                <w:sz w:val="28"/>
                <w:szCs w:val="28"/>
              </w:rPr>
              <w:t>ATTRI1</w:t>
            </w:r>
          </w:p>
        </w:tc>
      </w:tr>
    </w:tbl>
    <w:p w14:paraId="564D9B48" w14:textId="77777777" w:rsidR="009B1CD0" w:rsidRPr="00A025A4" w:rsidRDefault="009B1CD0" w:rsidP="006C4338">
      <w:pPr>
        <w:tabs>
          <w:tab w:val="left" w:pos="851"/>
        </w:tabs>
        <w:rPr>
          <w:sz w:val="18"/>
          <w:szCs w:val="18"/>
        </w:rPr>
      </w:pPr>
    </w:p>
    <w:p w14:paraId="7A4B0F04" w14:textId="77777777" w:rsidR="009B45B9" w:rsidRPr="00A025A4" w:rsidRDefault="00CD46CC" w:rsidP="006C4338">
      <w:pPr>
        <w:pStyle w:val="Corpsdetexte31"/>
        <w:tabs>
          <w:tab w:val="left" w:pos="851"/>
        </w:tabs>
        <w:jc w:val="both"/>
        <w:rPr>
          <w:szCs w:val="16"/>
        </w:rPr>
      </w:pPr>
      <w:r w:rsidRPr="00A025A4">
        <w:rPr>
          <w:szCs w:val="16"/>
        </w:rPr>
        <w:t>Alors qu’un acte d’engagement était autrefois requis de l’opérateur économique soumissionnaire lors du dépôt de son offre, sa signature n’est plus aujourd’hui requise qu’au st</w:t>
      </w:r>
      <w:r w:rsidR="00FE48C9" w:rsidRPr="00A025A4">
        <w:rPr>
          <w:szCs w:val="16"/>
        </w:rPr>
        <w:t>ade de l’attribution du marché public.</w:t>
      </w:r>
    </w:p>
    <w:p w14:paraId="2C8C01F1" w14:textId="77777777" w:rsidR="00FE48C9" w:rsidRPr="00A025A4" w:rsidRDefault="00FE48C9" w:rsidP="006C4338">
      <w:pPr>
        <w:pStyle w:val="Corpsdetexte31"/>
        <w:tabs>
          <w:tab w:val="left" w:pos="851"/>
        </w:tabs>
        <w:jc w:val="both"/>
        <w:rPr>
          <w:szCs w:val="16"/>
        </w:rPr>
      </w:pPr>
    </w:p>
    <w:p w14:paraId="12334D33" w14:textId="77777777" w:rsidR="009B45B9" w:rsidRPr="00A025A4" w:rsidRDefault="009B1CD0" w:rsidP="006C4338">
      <w:pPr>
        <w:pStyle w:val="Corpsdetexte31"/>
        <w:tabs>
          <w:tab w:val="left" w:pos="851"/>
        </w:tabs>
        <w:jc w:val="both"/>
        <w:rPr>
          <w:szCs w:val="16"/>
        </w:rPr>
      </w:pPr>
      <w:r w:rsidRPr="00A025A4">
        <w:rPr>
          <w:szCs w:val="16"/>
        </w:rPr>
        <w:t xml:space="preserve">Le formulaire </w:t>
      </w:r>
      <w:r w:rsidR="00E47798" w:rsidRPr="00A025A4">
        <w:rPr>
          <w:szCs w:val="16"/>
        </w:rPr>
        <w:t xml:space="preserve">ATTRI1 </w:t>
      </w:r>
      <w:r w:rsidRPr="00A025A4">
        <w:rPr>
          <w:szCs w:val="16"/>
        </w:rPr>
        <w:t xml:space="preserve">est un modèle d’acte d’engagement qui peut être utilisé par </w:t>
      </w:r>
      <w:r w:rsidR="0021797C" w:rsidRPr="00A025A4">
        <w:rPr>
          <w:szCs w:val="16"/>
        </w:rPr>
        <w:t>l’acheteur</w:t>
      </w:r>
      <w:r w:rsidR="0061068C" w:rsidRPr="00A025A4">
        <w:rPr>
          <w:szCs w:val="16"/>
        </w:rPr>
        <w:t>, s’il le souhaite,</w:t>
      </w:r>
      <w:r w:rsidR="001C40C0" w:rsidRPr="00A025A4">
        <w:rPr>
          <w:szCs w:val="16"/>
        </w:rPr>
        <w:t xml:space="preserve"> </w:t>
      </w:r>
      <w:r w:rsidR="00CD185D" w:rsidRPr="00A025A4">
        <w:rPr>
          <w:szCs w:val="16"/>
        </w:rPr>
        <w:t xml:space="preserve">pour conclure un marché </w:t>
      </w:r>
      <w:r w:rsidR="002E56C1" w:rsidRPr="00A025A4">
        <w:rPr>
          <w:szCs w:val="16"/>
        </w:rPr>
        <w:t>public</w:t>
      </w:r>
      <w:r w:rsidR="00CD185D" w:rsidRPr="00A025A4">
        <w:rPr>
          <w:szCs w:val="16"/>
        </w:rPr>
        <w:t xml:space="preserve"> avec le </w:t>
      </w:r>
      <w:r w:rsidR="00F92811" w:rsidRPr="00A025A4">
        <w:rPr>
          <w:szCs w:val="16"/>
        </w:rPr>
        <w:t>titulaire pressenti.</w:t>
      </w:r>
    </w:p>
    <w:p w14:paraId="55255E6A" w14:textId="77777777" w:rsidR="00FE48C9" w:rsidRPr="00A025A4" w:rsidRDefault="00FE48C9" w:rsidP="006C4338">
      <w:pPr>
        <w:pStyle w:val="Corpsdetexte31"/>
        <w:tabs>
          <w:tab w:val="left" w:pos="851"/>
        </w:tabs>
        <w:jc w:val="both"/>
        <w:rPr>
          <w:szCs w:val="16"/>
        </w:rPr>
      </w:pPr>
    </w:p>
    <w:p w14:paraId="15A3EDE4" w14:textId="77777777" w:rsidR="009B1CD0" w:rsidRPr="00A025A4" w:rsidRDefault="009B1CD0" w:rsidP="006C4338">
      <w:pPr>
        <w:pStyle w:val="Corpsdetexte31"/>
        <w:tabs>
          <w:tab w:val="left" w:pos="851"/>
        </w:tabs>
        <w:jc w:val="both"/>
        <w:rPr>
          <w:szCs w:val="16"/>
        </w:rPr>
      </w:pPr>
      <w:r w:rsidRPr="00A025A4">
        <w:rPr>
          <w:szCs w:val="16"/>
        </w:rPr>
        <w:t xml:space="preserve">Il est conseillé aux acheteurs </w:t>
      </w:r>
      <w:r w:rsidR="0021797C" w:rsidRPr="00A025A4">
        <w:rPr>
          <w:szCs w:val="16"/>
        </w:rPr>
        <w:t xml:space="preserve">de renseigner les différentes rubriques de ce formulaire </w:t>
      </w:r>
      <w:r w:rsidRPr="00A025A4">
        <w:rPr>
          <w:szCs w:val="16"/>
        </w:rPr>
        <w:t xml:space="preserve">avant </w:t>
      </w:r>
      <w:r w:rsidR="00CD185D" w:rsidRPr="00A025A4">
        <w:rPr>
          <w:szCs w:val="16"/>
        </w:rPr>
        <w:t>d</w:t>
      </w:r>
      <w:r w:rsidR="0021797C" w:rsidRPr="00A025A4">
        <w:rPr>
          <w:szCs w:val="16"/>
        </w:rPr>
        <w:t>e l</w:t>
      </w:r>
      <w:r w:rsidR="00CD185D" w:rsidRPr="00A025A4">
        <w:rPr>
          <w:szCs w:val="16"/>
        </w:rPr>
        <w:t>’adresser à l’attributaire</w:t>
      </w:r>
      <w:r w:rsidRPr="00A025A4">
        <w:rPr>
          <w:szCs w:val="16"/>
        </w:rPr>
        <w:t>.</w:t>
      </w:r>
      <w:r w:rsidR="00CD185D" w:rsidRPr="00A025A4">
        <w:rPr>
          <w:szCs w:val="16"/>
        </w:rPr>
        <w:t xml:space="preserve"> Ce dernier </w:t>
      </w:r>
      <w:r w:rsidR="0021797C" w:rsidRPr="00A025A4">
        <w:rPr>
          <w:szCs w:val="16"/>
        </w:rPr>
        <w:t>retourne l’acte d’engagement signé, permettant à l’acheteur de le signer à son tour.</w:t>
      </w:r>
    </w:p>
    <w:p w14:paraId="4CE9EE16" w14:textId="77777777" w:rsidR="00FE48C9" w:rsidRPr="00A025A4" w:rsidRDefault="00FE48C9" w:rsidP="006C4338">
      <w:pPr>
        <w:pStyle w:val="Corpsdetexte31"/>
        <w:tabs>
          <w:tab w:val="left" w:pos="851"/>
        </w:tabs>
        <w:jc w:val="both"/>
        <w:rPr>
          <w:szCs w:val="16"/>
        </w:rPr>
      </w:pPr>
    </w:p>
    <w:p w14:paraId="455FACEA" w14:textId="77777777" w:rsidR="009B1CD0" w:rsidRPr="00A025A4" w:rsidRDefault="009B1CD0" w:rsidP="006F3DF9">
      <w:pPr>
        <w:pStyle w:val="Corpsdetexte31"/>
        <w:tabs>
          <w:tab w:val="left" w:pos="851"/>
        </w:tabs>
        <w:jc w:val="both"/>
        <w:rPr>
          <w:szCs w:val="16"/>
        </w:rPr>
      </w:pPr>
      <w:r w:rsidRPr="00A025A4">
        <w:rPr>
          <w:szCs w:val="16"/>
        </w:rPr>
        <w:t xml:space="preserve">En cas d’allotissement, </w:t>
      </w:r>
      <w:r w:rsidR="00CD185D" w:rsidRPr="00A025A4">
        <w:rPr>
          <w:szCs w:val="16"/>
        </w:rPr>
        <w:t xml:space="preserve">un formulaire </w:t>
      </w:r>
      <w:r w:rsidR="00E47798" w:rsidRPr="00A025A4">
        <w:rPr>
          <w:szCs w:val="16"/>
        </w:rPr>
        <w:t xml:space="preserve">ATTRI1 </w:t>
      </w:r>
      <w:r w:rsidR="00CD185D" w:rsidRPr="00A025A4">
        <w:rPr>
          <w:szCs w:val="16"/>
        </w:rPr>
        <w:t xml:space="preserve">peut être établi pour chaque </w:t>
      </w:r>
      <w:r w:rsidRPr="00A025A4">
        <w:rPr>
          <w:szCs w:val="16"/>
        </w:rPr>
        <w:t>lot.</w:t>
      </w:r>
      <w:r w:rsidR="00CD185D" w:rsidRPr="00A025A4">
        <w:rPr>
          <w:szCs w:val="16"/>
        </w:rPr>
        <w:t xml:space="preserve"> Lorsqu’un même opérateur économique se voit attribuer plusieurs lots, un seul </w:t>
      </w:r>
      <w:r w:rsidR="00E47798" w:rsidRPr="00A025A4">
        <w:rPr>
          <w:szCs w:val="16"/>
        </w:rPr>
        <w:t xml:space="preserve">ATTRI1 </w:t>
      </w:r>
      <w:r w:rsidR="00CD185D" w:rsidRPr="00A025A4">
        <w:rPr>
          <w:szCs w:val="16"/>
        </w:rPr>
        <w:t>peut être complété.</w:t>
      </w:r>
      <w:r w:rsidR="0021797C" w:rsidRPr="00A025A4">
        <w:rPr>
          <w:szCs w:val="16"/>
        </w:rPr>
        <w:t xml:space="preserve"> Si l’attributaire est retenu sur la base d’une offre variable portant sur plusieurs lots, </w:t>
      </w:r>
      <w:r w:rsidR="006F3DF9" w:rsidRPr="00A025A4">
        <w:rPr>
          <w:szCs w:val="16"/>
        </w:rPr>
        <w:t xml:space="preserve">soit </w:t>
      </w:r>
      <w:r w:rsidR="0021797C" w:rsidRPr="00A025A4">
        <w:rPr>
          <w:szCs w:val="16"/>
        </w:rPr>
        <w:t xml:space="preserve">un acte d’engagement est </w:t>
      </w:r>
      <w:r w:rsidR="006F3DF9" w:rsidRPr="00A025A4">
        <w:rPr>
          <w:szCs w:val="16"/>
        </w:rPr>
        <w:t>établi pour les seuls lots concernés, soit l’acte d’engagement unique mentionne expressément les lots retenus sur la base d’une offre variable</w:t>
      </w:r>
      <w:r w:rsidR="0021797C" w:rsidRPr="00A025A4">
        <w:rPr>
          <w:szCs w:val="16"/>
        </w:rPr>
        <w:t>.</w:t>
      </w:r>
    </w:p>
    <w:p w14:paraId="02796E92" w14:textId="77777777" w:rsidR="00FE48C9" w:rsidRPr="00A025A4" w:rsidRDefault="00FE48C9" w:rsidP="006F3DF9">
      <w:pPr>
        <w:pStyle w:val="Corpsdetexte31"/>
        <w:tabs>
          <w:tab w:val="left" w:pos="851"/>
        </w:tabs>
        <w:jc w:val="both"/>
        <w:rPr>
          <w:szCs w:val="16"/>
        </w:rPr>
      </w:pPr>
    </w:p>
    <w:p w14:paraId="07937730" w14:textId="77777777" w:rsidR="009B1CD0" w:rsidRPr="00A025A4" w:rsidRDefault="009B1CD0" w:rsidP="005846FB">
      <w:pPr>
        <w:pStyle w:val="Corpsdetexte31"/>
        <w:tabs>
          <w:tab w:val="left" w:pos="851"/>
        </w:tabs>
        <w:jc w:val="both"/>
        <w:rPr>
          <w:szCs w:val="16"/>
        </w:rPr>
      </w:pPr>
      <w:r w:rsidRPr="00A025A4">
        <w:rPr>
          <w:szCs w:val="16"/>
        </w:rPr>
        <w:t xml:space="preserve">En cas de </w:t>
      </w:r>
      <w:r w:rsidR="00F92811" w:rsidRPr="00A025A4">
        <w:rPr>
          <w:szCs w:val="16"/>
        </w:rPr>
        <w:t>groupement d’entreprises</w:t>
      </w:r>
      <w:r w:rsidRPr="00A025A4">
        <w:rPr>
          <w:szCs w:val="16"/>
        </w:rPr>
        <w:t xml:space="preserve">, un </w:t>
      </w:r>
      <w:r w:rsidR="00CD185D" w:rsidRPr="00A025A4">
        <w:rPr>
          <w:szCs w:val="16"/>
        </w:rPr>
        <w:t xml:space="preserve">acte d’engagement unique </w:t>
      </w:r>
      <w:r w:rsidRPr="00A025A4">
        <w:rPr>
          <w:szCs w:val="16"/>
        </w:rPr>
        <w:t>est rempli pour le groupement d’entreprises.</w:t>
      </w:r>
    </w:p>
    <w:p w14:paraId="3F501CFE" w14:textId="77777777" w:rsidR="00FE48C9" w:rsidRPr="00A025A4" w:rsidRDefault="00FE48C9" w:rsidP="005846FB">
      <w:pPr>
        <w:pStyle w:val="Corpsdetexte31"/>
        <w:tabs>
          <w:tab w:val="left" w:pos="851"/>
        </w:tabs>
        <w:jc w:val="both"/>
        <w:rPr>
          <w:szCs w:val="16"/>
        </w:rPr>
      </w:pPr>
    </w:p>
    <w:p w14:paraId="7F7521B7" w14:textId="77777777" w:rsidR="004C5755" w:rsidRPr="00A025A4" w:rsidRDefault="004C5755" w:rsidP="004C5755">
      <w:pPr>
        <w:jc w:val="both"/>
        <w:rPr>
          <w:rFonts w:ascii="Arial" w:hAnsi="Arial" w:cs="Arial"/>
          <w:i/>
          <w:sz w:val="16"/>
          <w:szCs w:val="16"/>
        </w:rPr>
      </w:pPr>
      <w:r w:rsidRPr="00A025A4">
        <w:rPr>
          <w:rFonts w:ascii="Arial" w:hAnsi="Arial" w:cs="Arial"/>
          <w:i/>
          <w:sz w:val="16"/>
          <w:szCs w:val="16"/>
        </w:rPr>
        <w:t xml:space="preserve">Il est rappelé qu’en application du code de la commande publique, et notamment ses </w:t>
      </w:r>
      <w:hyperlink r:id="rId10" w:history="1">
        <w:r w:rsidRPr="00A025A4">
          <w:rPr>
            <w:rStyle w:val="Lienhypertexte"/>
            <w:rFonts w:ascii="Arial" w:hAnsi="Arial" w:cs="Arial"/>
            <w:i/>
            <w:sz w:val="16"/>
            <w:szCs w:val="16"/>
          </w:rPr>
          <w:t>articles L. 1110-1</w:t>
        </w:r>
      </w:hyperlink>
      <w:r w:rsidRPr="00A025A4">
        <w:rPr>
          <w:rFonts w:ascii="Arial" w:hAnsi="Arial" w:cs="Arial"/>
          <w:i/>
          <w:sz w:val="16"/>
          <w:szCs w:val="16"/>
        </w:rPr>
        <w:t xml:space="preserve">, et </w:t>
      </w:r>
      <w:hyperlink r:id="rId11" w:history="1">
        <w:r w:rsidRPr="00A025A4">
          <w:rPr>
            <w:rStyle w:val="Lienhypertexte"/>
            <w:rFonts w:ascii="Arial" w:hAnsi="Arial" w:cs="Arial"/>
            <w:i/>
            <w:sz w:val="16"/>
            <w:szCs w:val="16"/>
          </w:rPr>
          <w:t>R. 2162-1 à R. 2162-6</w:t>
        </w:r>
      </w:hyperlink>
      <w:r w:rsidRPr="00A025A4">
        <w:rPr>
          <w:rFonts w:ascii="Arial" w:hAnsi="Arial" w:cs="Arial"/>
          <w:i/>
          <w:sz w:val="16"/>
          <w:szCs w:val="16"/>
        </w:rPr>
        <w:t xml:space="preserve">, </w:t>
      </w:r>
      <w:hyperlink r:id="rId12" w:history="1">
        <w:r w:rsidRPr="00A025A4">
          <w:rPr>
            <w:rStyle w:val="Lienhypertexte"/>
            <w:rFonts w:ascii="Arial" w:hAnsi="Arial" w:cs="Arial"/>
            <w:i/>
            <w:sz w:val="16"/>
            <w:szCs w:val="16"/>
          </w:rPr>
          <w:t>R. 2162-7 à R. 2162-12</w:t>
        </w:r>
      </w:hyperlink>
      <w:r w:rsidRPr="00A025A4">
        <w:rPr>
          <w:rFonts w:ascii="Arial" w:hAnsi="Arial" w:cs="Arial"/>
          <w:i/>
          <w:sz w:val="16"/>
          <w:szCs w:val="16"/>
        </w:rPr>
        <w:t xml:space="preserve">, </w:t>
      </w:r>
      <w:hyperlink r:id="rId13" w:history="1">
        <w:r w:rsidRPr="00A025A4">
          <w:rPr>
            <w:rStyle w:val="Lienhypertexte"/>
            <w:rFonts w:ascii="Arial" w:hAnsi="Arial" w:cs="Arial"/>
            <w:i/>
            <w:sz w:val="16"/>
            <w:szCs w:val="16"/>
          </w:rPr>
          <w:t>R. 2162-13 à R. 2162-14</w:t>
        </w:r>
      </w:hyperlink>
      <w:r w:rsidRPr="00A025A4">
        <w:rPr>
          <w:rFonts w:ascii="Arial" w:hAnsi="Arial" w:cs="Arial"/>
          <w:i/>
          <w:sz w:val="16"/>
          <w:szCs w:val="16"/>
        </w:rPr>
        <w:t xml:space="preserve"> et </w:t>
      </w:r>
      <w:hyperlink r:id="rId14" w:history="1">
        <w:r w:rsidRPr="00A025A4">
          <w:rPr>
            <w:rStyle w:val="Lienhypertexte"/>
            <w:rFonts w:ascii="Arial" w:hAnsi="Arial" w:cs="Arial"/>
            <w:i/>
            <w:sz w:val="16"/>
            <w:szCs w:val="16"/>
          </w:rPr>
          <w:t>R. 2162-15 à R. 2162-21</w:t>
        </w:r>
      </w:hyperlink>
      <w:r w:rsidRPr="00A025A4">
        <w:rPr>
          <w:rFonts w:ascii="Arial" w:hAnsi="Arial" w:cs="Arial"/>
          <w:i/>
          <w:sz w:val="16"/>
          <w:szCs w:val="16"/>
        </w:rPr>
        <w:t xml:space="preserve"> (marchés publics autres que de défense ou de sécurité), ainsi que </w:t>
      </w:r>
      <w:hyperlink r:id="rId15" w:history="1">
        <w:r w:rsidRPr="00A025A4">
          <w:rPr>
            <w:rStyle w:val="Lienhypertexte"/>
            <w:rFonts w:ascii="Arial" w:hAnsi="Arial" w:cs="Arial"/>
            <w:i/>
            <w:sz w:val="16"/>
            <w:szCs w:val="16"/>
          </w:rPr>
          <w:t>R. 23612-1 à R. 2362-6</w:t>
        </w:r>
      </w:hyperlink>
      <w:r w:rsidRPr="00A025A4">
        <w:rPr>
          <w:rFonts w:ascii="Arial" w:hAnsi="Arial" w:cs="Arial"/>
          <w:i/>
          <w:sz w:val="16"/>
          <w:szCs w:val="16"/>
        </w:rPr>
        <w:t xml:space="preserve">, </w:t>
      </w:r>
      <w:hyperlink r:id="rId16" w:history="1">
        <w:r w:rsidRPr="00A025A4">
          <w:rPr>
            <w:rStyle w:val="Lienhypertexte"/>
            <w:rFonts w:ascii="Arial" w:hAnsi="Arial" w:cs="Arial"/>
            <w:i/>
            <w:sz w:val="16"/>
            <w:szCs w:val="16"/>
          </w:rPr>
          <w:t>R. 2362-7</w:t>
        </w:r>
      </w:hyperlink>
      <w:r w:rsidRPr="00A025A4">
        <w:rPr>
          <w:rFonts w:ascii="Arial" w:hAnsi="Arial" w:cs="Arial"/>
          <w:i/>
          <w:sz w:val="16"/>
          <w:szCs w:val="16"/>
        </w:rPr>
        <w:t xml:space="preserve">, </w:t>
      </w:r>
      <w:hyperlink r:id="rId17" w:history="1">
        <w:r w:rsidRPr="00A025A4">
          <w:rPr>
            <w:rStyle w:val="Lienhypertexte"/>
            <w:rFonts w:ascii="Arial" w:hAnsi="Arial" w:cs="Arial"/>
            <w:i/>
            <w:sz w:val="16"/>
            <w:szCs w:val="16"/>
          </w:rPr>
          <w:t>R. 2362-8</w:t>
        </w:r>
      </w:hyperlink>
      <w:r w:rsidRPr="00A025A4">
        <w:rPr>
          <w:rFonts w:ascii="Arial" w:hAnsi="Arial" w:cs="Arial"/>
          <w:i/>
          <w:sz w:val="16"/>
          <w:szCs w:val="16"/>
        </w:rPr>
        <w:t xml:space="preserve">, </w:t>
      </w:r>
      <w:hyperlink r:id="rId18" w:history="1">
        <w:r w:rsidRPr="00A025A4">
          <w:rPr>
            <w:rStyle w:val="Lienhypertexte"/>
            <w:rFonts w:ascii="Arial" w:hAnsi="Arial" w:cs="Arial"/>
            <w:i/>
            <w:sz w:val="16"/>
            <w:szCs w:val="16"/>
          </w:rPr>
          <w:t>R. 2362-9 à R. 2362-12</w:t>
        </w:r>
      </w:hyperlink>
      <w:r w:rsidRPr="00A025A4">
        <w:rPr>
          <w:rFonts w:ascii="Arial" w:hAnsi="Arial" w:cs="Arial"/>
          <w:i/>
          <w:sz w:val="16"/>
          <w:szCs w:val="16"/>
        </w:rPr>
        <w:t>, et </w:t>
      </w:r>
      <w:hyperlink r:id="rId19" w:history="1">
        <w:r w:rsidRPr="00A025A4">
          <w:rPr>
            <w:rStyle w:val="Lienhypertexte"/>
            <w:rFonts w:ascii="Arial" w:hAnsi="Arial" w:cs="Arial"/>
            <w:i/>
            <w:sz w:val="16"/>
            <w:szCs w:val="16"/>
          </w:rPr>
          <w:t>R. 2362-13 à R. 2362-18</w:t>
        </w:r>
      </w:hyperlink>
      <w:r w:rsidRPr="00A025A4">
        <w:rPr>
          <w:rFonts w:ascii="Arial" w:hAnsi="Arial" w:cs="Arial"/>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9B5826" w14:textId="77777777" w:rsidR="004C5755" w:rsidRPr="001C7D87" w:rsidRDefault="004C5755" w:rsidP="004C5755">
      <w:pPr>
        <w:jc w:val="both"/>
        <w:rPr>
          <w:rFonts w:ascii="Arial" w:hAnsi="Arial" w:cs="Arial"/>
          <w:i/>
          <w:sz w:val="18"/>
          <w:szCs w:val="18"/>
        </w:rPr>
      </w:pPr>
    </w:p>
    <w:p w14:paraId="21918E9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891E75" w14:textId="77777777">
        <w:tc>
          <w:tcPr>
            <w:tcW w:w="10277" w:type="dxa"/>
            <w:shd w:val="clear" w:color="auto" w:fill="66CCFF"/>
          </w:tcPr>
          <w:p w14:paraId="6817CFB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B62736D" w14:textId="77777777" w:rsidR="009B1CD0" w:rsidRDefault="009B1CD0" w:rsidP="006C4338">
      <w:pPr>
        <w:tabs>
          <w:tab w:val="left" w:pos="426"/>
          <w:tab w:val="left" w:pos="851"/>
        </w:tabs>
        <w:jc w:val="both"/>
      </w:pPr>
    </w:p>
    <w:p w14:paraId="1AF2FF6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73DE8D6" w14:textId="77777777" w:rsidR="009B1CD0" w:rsidRPr="00A025A4" w:rsidRDefault="009B1CD0" w:rsidP="006F3DF9">
      <w:pPr>
        <w:pStyle w:val="fcase1ertab"/>
        <w:tabs>
          <w:tab w:val="clear" w:pos="426"/>
          <w:tab w:val="left" w:pos="0"/>
          <w:tab w:val="left" w:pos="851"/>
        </w:tabs>
        <w:ind w:left="0" w:firstLine="0"/>
        <w:rPr>
          <w:rFonts w:ascii="Arial" w:hAnsi="Arial" w:cs="Arial"/>
          <w:sz w:val="18"/>
          <w:szCs w:val="18"/>
        </w:rPr>
      </w:pPr>
      <w:r w:rsidRPr="00A025A4">
        <w:rPr>
          <w:rFonts w:ascii="Arial" w:hAnsi="Arial" w:cs="Arial"/>
          <w:i/>
          <w:sz w:val="16"/>
          <w:szCs w:val="16"/>
        </w:rPr>
        <w:t>(</w:t>
      </w:r>
      <w:r w:rsidR="00876A73" w:rsidRPr="00A025A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A025A4">
        <w:rPr>
          <w:rFonts w:ascii="Arial" w:hAnsi="Arial" w:cs="Arial"/>
          <w:i/>
          <w:sz w:val="16"/>
          <w:szCs w:val="16"/>
        </w:rPr>
        <w:t>)</w:t>
      </w:r>
    </w:p>
    <w:p w14:paraId="1D1A5DB2" w14:textId="77777777" w:rsidR="009B1CD0" w:rsidRPr="00A025A4" w:rsidRDefault="009B1CD0" w:rsidP="00A025A4">
      <w:pPr>
        <w:tabs>
          <w:tab w:val="left" w:pos="426"/>
          <w:tab w:val="left" w:pos="851"/>
        </w:tabs>
        <w:jc w:val="center"/>
        <w:rPr>
          <w:rFonts w:ascii="Arial" w:hAnsi="Arial" w:cs="Arial"/>
          <w:sz w:val="16"/>
          <w:szCs w:val="16"/>
        </w:rPr>
      </w:pPr>
    </w:p>
    <w:p w14:paraId="17892433" w14:textId="77777777" w:rsidR="00A025A4" w:rsidRDefault="00A025A4" w:rsidP="00A025A4">
      <w:pPr>
        <w:keepLines/>
        <w:suppressAutoHyphens w:val="0"/>
        <w:autoSpaceDE w:val="0"/>
        <w:autoSpaceDN w:val="0"/>
        <w:adjustRightInd w:val="0"/>
        <w:jc w:val="center"/>
        <w:rPr>
          <w:rFonts w:ascii="Arial" w:hAnsi="Arial" w:cs="Arial"/>
          <w:b/>
          <w:bCs/>
          <w:sz w:val="22"/>
          <w:szCs w:val="22"/>
          <w:lang w:eastAsia="fr-FR"/>
        </w:rPr>
      </w:pPr>
    </w:p>
    <w:p w14:paraId="033E644A" w14:textId="62C4C798" w:rsidR="00DE5EBD" w:rsidRPr="00DE5EBD" w:rsidRDefault="00DE5EBD" w:rsidP="00DE5EBD">
      <w:pPr>
        <w:spacing w:line="360" w:lineRule="auto"/>
        <w:jc w:val="center"/>
        <w:rPr>
          <w:rFonts w:ascii="Calibri" w:hAnsi="Calibri" w:cs="Calibri"/>
          <w:b/>
          <w:bCs/>
          <w:sz w:val="22"/>
          <w:szCs w:val="22"/>
        </w:rPr>
      </w:pPr>
      <w:r w:rsidRPr="00DE5EBD">
        <w:rPr>
          <w:rFonts w:ascii="Calibri" w:hAnsi="Calibri" w:cs="Calibri"/>
          <w:b/>
          <w:bCs/>
          <w:sz w:val="22"/>
          <w:szCs w:val="22"/>
        </w:rPr>
        <w:t>Numéro du marché public : 2026 – 0576</w:t>
      </w:r>
      <w:r>
        <w:rPr>
          <w:rFonts w:ascii="Calibri" w:hAnsi="Calibri" w:cs="Calibri"/>
          <w:b/>
          <w:bCs/>
          <w:sz w:val="22"/>
          <w:szCs w:val="22"/>
        </w:rPr>
        <w:t xml:space="preserve"> : </w:t>
      </w:r>
      <w:r w:rsidR="005C17F3" w:rsidRPr="005C17F3">
        <w:rPr>
          <w:rFonts w:ascii="Calibri" w:hAnsi="Calibri" w:cs="Calibri"/>
          <w:b/>
          <w:bCs/>
          <w:sz w:val="22"/>
          <w:szCs w:val="22"/>
        </w:rPr>
        <w:t>Prestations d’impression de documents produits /standard pour la Chambre de Commerce et d’Industrie du Loiret</w:t>
      </w:r>
    </w:p>
    <w:p w14:paraId="0B9A215C" w14:textId="77777777" w:rsidR="00DE5EBD" w:rsidRDefault="00DE5EBD" w:rsidP="00A025A4">
      <w:pPr>
        <w:keepLines/>
        <w:suppressAutoHyphens w:val="0"/>
        <w:autoSpaceDE w:val="0"/>
        <w:autoSpaceDN w:val="0"/>
        <w:adjustRightInd w:val="0"/>
        <w:jc w:val="center"/>
        <w:rPr>
          <w:rFonts w:ascii="Arial" w:hAnsi="Arial" w:cs="Arial"/>
          <w:b/>
          <w:bCs/>
          <w:sz w:val="22"/>
          <w:szCs w:val="22"/>
          <w:lang w:eastAsia="fr-FR"/>
        </w:rPr>
      </w:pPr>
    </w:p>
    <w:p w14:paraId="32FE7BE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7E4F1B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51A57D4" w14:textId="77777777" w:rsidR="009B1CD0" w:rsidRDefault="009B1CD0" w:rsidP="00934503">
      <w:pPr>
        <w:tabs>
          <w:tab w:val="left" w:pos="426"/>
          <w:tab w:val="left" w:pos="851"/>
        </w:tabs>
        <w:jc w:val="both"/>
        <w:rPr>
          <w:rFonts w:ascii="Arial" w:hAnsi="Arial" w:cs="Arial"/>
        </w:rPr>
      </w:pPr>
    </w:p>
    <w:p w14:paraId="6EA84DB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9BA15F5" w14:textId="77777777" w:rsidR="009B1CD0" w:rsidRDefault="009B1CD0" w:rsidP="009B45B9">
      <w:pPr>
        <w:tabs>
          <w:tab w:val="left" w:pos="426"/>
          <w:tab w:val="left" w:pos="851"/>
        </w:tabs>
        <w:jc w:val="both"/>
        <w:rPr>
          <w:rFonts w:ascii="Arial" w:hAnsi="Arial" w:cs="Arial"/>
        </w:rPr>
      </w:pPr>
    </w:p>
    <w:p w14:paraId="02E945E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A2C5A7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298022B" w14:textId="77777777" w:rsidR="009B1CD0" w:rsidRDefault="009B1CD0" w:rsidP="009B45B9">
      <w:pPr>
        <w:pStyle w:val="fcasegauche"/>
        <w:tabs>
          <w:tab w:val="left" w:pos="851"/>
        </w:tabs>
        <w:spacing w:after="0"/>
        <w:rPr>
          <w:rFonts w:ascii="Arial" w:hAnsi="Arial" w:cs="Arial"/>
        </w:rPr>
      </w:pPr>
    </w:p>
    <w:p w14:paraId="3C98022A" w14:textId="77777777" w:rsidR="009B1CD0" w:rsidRDefault="009B1CD0" w:rsidP="006C4338">
      <w:pPr>
        <w:pStyle w:val="fcasegauche"/>
        <w:tabs>
          <w:tab w:val="left" w:pos="851"/>
        </w:tabs>
        <w:spacing w:after="0"/>
        <w:ind w:left="0" w:firstLine="0"/>
        <w:rPr>
          <w:rFonts w:ascii="Arial" w:hAnsi="Arial" w:cs="Arial"/>
        </w:rPr>
      </w:pPr>
    </w:p>
    <w:p w14:paraId="2E97D73B"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14:paraId="1228C156" w14:textId="77777777" w:rsidR="009B1CD0" w:rsidRDefault="009B1CD0" w:rsidP="005846FB">
      <w:pPr>
        <w:pStyle w:val="fcasegauche"/>
        <w:tabs>
          <w:tab w:val="left" w:pos="851"/>
        </w:tabs>
        <w:spacing w:after="0"/>
        <w:rPr>
          <w:rFonts w:ascii="Arial" w:hAnsi="Arial" w:cs="Arial"/>
        </w:rPr>
      </w:pPr>
    </w:p>
    <w:p w14:paraId="408DBDFC"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 xml:space="preserve">à la variante suivante : </w:t>
      </w:r>
    </w:p>
    <w:p w14:paraId="18BE39CD" w14:textId="77777777" w:rsidR="006B5057" w:rsidRDefault="006B5057" w:rsidP="005846FB">
      <w:pPr>
        <w:pStyle w:val="fcasegauche"/>
        <w:tabs>
          <w:tab w:val="left" w:pos="851"/>
        </w:tabs>
        <w:spacing w:after="0"/>
        <w:rPr>
          <w:rFonts w:ascii="Arial" w:hAnsi="Arial" w:cs="Arial"/>
        </w:rPr>
      </w:pPr>
    </w:p>
    <w:p w14:paraId="54BC2B5D" w14:textId="77777777" w:rsidR="006B5057" w:rsidRDefault="006B5057" w:rsidP="005846FB">
      <w:pPr>
        <w:pStyle w:val="fcasegauche"/>
        <w:tabs>
          <w:tab w:val="left" w:pos="851"/>
        </w:tabs>
        <w:spacing w:after="0"/>
        <w:rPr>
          <w:rFonts w:ascii="Arial" w:hAnsi="Arial" w:cs="Arial"/>
        </w:rPr>
      </w:pPr>
    </w:p>
    <w:p w14:paraId="51D869F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14:paraId="76665177" w14:textId="77777777" w:rsidR="006B5057" w:rsidRDefault="006B5057" w:rsidP="005846FB">
      <w:pPr>
        <w:pStyle w:val="fcasegauche"/>
        <w:tabs>
          <w:tab w:val="left" w:pos="851"/>
        </w:tabs>
        <w:spacing w:after="0"/>
        <w:ind w:left="0" w:firstLine="0"/>
        <w:rPr>
          <w:rFonts w:ascii="Arial" w:hAnsi="Arial" w:cs="Arial"/>
        </w:rPr>
      </w:pPr>
    </w:p>
    <w:p w14:paraId="4E504488" w14:textId="77777777" w:rsidR="006B5057" w:rsidRDefault="006B5057" w:rsidP="005846FB">
      <w:pPr>
        <w:pStyle w:val="fcasegauche"/>
        <w:tabs>
          <w:tab w:val="left" w:pos="851"/>
        </w:tabs>
        <w:spacing w:after="0"/>
        <w:ind w:left="0" w:firstLine="0"/>
        <w:rPr>
          <w:rFonts w:ascii="Arial" w:hAnsi="Arial" w:cs="Arial"/>
        </w:rPr>
      </w:pPr>
    </w:p>
    <w:p w14:paraId="7861EA72"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1C16F7C" w14:textId="77777777">
        <w:tc>
          <w:tcPr>
            <w:tcW w:w="10277" w:type="dxa"/>
            <w:shd w:val="clear" w:color="auto" w:fill="66CCFF"/>
          </w:tcPr>
          <w:p w14:paraId="5F6C1DD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4DED299" w14:textId="77777777" w:rsidR="009B1CD0" w:rsidRDefault="009B1CD0" w:rsidP="006C4338">
      <w:pPr>
        <w:tabs>
          <w:tab w:val="left" w:pos="851"/>
        </w:tabs>
      </w:pPr>
    </w:p>
    <w:p w14:paraId="7341F64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4929CB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7933A40" w14:textId="77777777" w:rsidR="009B1CD0" w:rsidRDefault="009B1CD0" w:rsidP="005846FB">
      <w:pPr>
        <w:tabs>
          <w:tab w:val="left" w:pos="851"/>
        </w:tabs>
        <w:rPr>
          <w:rFonts w:ascii="Arial" w:hAnsi="Arial" w:cs="Arial"/>
        </w:rPr>
      </w:pPr>
    </w:p>
    <w:p w14:paraId="762E894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256704A"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CCAP n°</w:t>
      </w:r>
      <w:r w:rsidR="00A025A4">
        <w:rPr>
          <w:rFonts w:ascii="Arial" w:hAnsi="Arial" w:cs="Arial"/>
          <w:lang w:val="en-GB"/>
        </w:rPr>
        <w:t>202</w:t>
      </w:r>
      <w:r w:rsidR="00071EE5">
        <w:rPr>
          <w:rFonts w:ascii="Arial" w:hAnsi="Arial" w:cs="Arial"/>
          <w:lang w:val="en-GB"/>
        </w:rPr>
        <w:t>6</w:t>
      </w:r>
      <w:r w:rsidR="00A025A4">
        <w:rPr>
          <w:rFonts w:ascii="Arial" w:hAnsi="Arial" w:cs="Arial"/>
          <w:lang w:val="en-GB"/>
        </w:rPr>
        <w:t>-</w:t>
      </w:r>
      <w:proofErr w:type="gramStart"/>
      <w:r w:rsidR="00A025A4">
        <w:rPr>
          <w:rFonts w:ascii="Arial" w:hAnsi="Arial" w:cs="Arial"/>
          <w:lang w:val="en-GB"/>
        </w:rPr>
        <w:t>0576</w:t>
      </w:r>
      <w:r w:rsidR="00DE5EBD">
        <w:rPr>
          <w:rFonts w:ascii="Arial" w:hAnsi="Arial" w:cs="Arial"/>
          <w:lang w:val="en-GB"/>
        </w:rPr>
        <w:t xml:space="preserve"> :</w:t>
      </w:r>
      <w:proofErr w:type="gramEnd"/>
      <w:r w:rsidR="00DE5EBD">
        <w:rPr>
          <w:rFonts w:ascii="Arial" w:hAnsi="Arial" w:cs="Arial"/>
          <w:lang w:val="en-GB"/>
        </w:rPr>
        <w:t xml:space="preserve"> </w:t>
      </w:r>
      <w:proofErr w:type="spellStart"/>
      <w:r w:rsidR="00DE5EBD" w:rsidRPr="00DE5EBD">
        <w:rPr>
          <w:rFonts w:ascii="Arial" w:hAnsi="Arial" w:cs="Arial"/>
          <w:lang w:val="en-GB"/>
        </w:rPr>
        <w:t>Prestations</w:t>
      </w:r>
      <w:proofErr w:type="spellEnd"/>
      <w:r w:rsidR="00DE5EBD" w:rsidRPr="00DE5EBD">
        <w:rPr>
          <w:rFonts w:ascii="Arial" w:hAnsi="Arial" w:cs="Arial"/>
          <w:lang w:val="en-GB"/>
        </w:rPr>
        <w:t xml:space="preserve"> </w:t>
      </w:r>
      <w:proofErr w:type="spellStart"/>
      <w:r w:rsidR="00DE5EBD" w:rsidRPr="00DE5EBD">
        <w:rPr>
          <w:rFonts w:ascii="Arial" w:hAnsi="Arial" w:cs="Arial"/>
          <w:lang w:val="en-GB"/>
        </w:rPr>
        <w:t>d’impression</w:t>
      </w:r>
      <w:proofErr w:type="spellEnd"/>
      <w:r w:rsidR="00DE5EBD" w:rsidRPr="00DE5EBD">
        <w:rPr>
          <w:rFonts w:ascii="Arial" w:hAnsi="Arial" w:cs="Arial"/>
          <w:lang w:val="en-GB"/>
        </w:rPr>
        <w:t xml:space="preserve"> de documents standard pour la Chambre de Commerce et </w:t>
      </w:r>
      <w:proofErr w:type="spellStart"/>
      <w:r w:rsidR="00DE5EBD" w:rsidRPr="00DE5EBD">
        <w:rPr>
          <w:rFonts w:ascii="Arial" w:hAnsi="Arial" w:cs="Arial"/>
          <w:lang w:val="en-GB"/>
        </w:rPr>
        <w:t>d’Industrie</w:t>
      </w:r>
      <w:proofErr w:type="spellEnd"/>
      <w:r w:rsidR="00DE5EBD" w:rsidRPr="00DE5EBD">
        <w:rPr>
          <w:rFonts w:ascii="Arial" w:hAnsi="Arial" w:cs="Arial"/>
          <w:lang w:val="en-GB"/>
        </w:rPr>
        <w:t xml:space="preserve"> du Loiret</w:t>
      </w:r>
      <w:r w:rsidR="00DE5EBD">
        <w:rPr>
          <w:rFonts w:ascii="Arial" w:hAnsi="Arial" w:cs="Arial"/>
          <w:lang w:val="en-GB"/>
        </w:rPr>
        <w:t>.</w:t>
      </w:r>
    </w:p>
    <w:p w14:paraId="791EC9E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w:t>
      </w:r>
      <w:r w:rsidR="004C4327" w:rsidRPr="004C4327">
        <w:rPr>
          <w:rFonts w:ascii="Arial" w:hAnsi="Arial" w:cs="Arial"/>
          <w:lang w:val="en-GB"/>
        </w:rPr>
        <w:t>CCAG-</w:t>
      </w:r>
      <w:proofErr w:type="gramStart"/>
      <w:r w:rsidR="004C4327" w:rsidRPr="004C4327">
        <w:rPr>
          <w:rFonts w:ascii="Arial" w:hAnsi="Arial" w:cs="Arial"/>
          <w:lang w:val="en-GB"/>
        </w:rPr>
        <w:t>FCS :</w:t>
      </w:r>
      <w:proofErr w:type="gramEnd"/>
      <w:r w:rsidR="004C4327" w:rsidRPr="004C4327">
        <w:rPr>
          <w:rFonts w:ascii="Arial" w:hAnsi="Arial" w:cs="Arial"/>
          <w:lang w:val="en-GB"/>
        </w:rPr>
        <w:t xml:space="preserve"> cahier des clauses </w:t>
      </w:r>
      <w:proofErr w:type="spellStart"/>
      <w:r w:rsidR="004C4327" w:rsidRPr="004C4327">
        <w:rPr>
          <w:rFonts w:ascii="Arial" w:hAnsi="Arial" w:cs="Arial"/>
          <w:lang w:val="en-GB"/>
        </w:rPr>
        <w:t>administratives</w:t>
      </w:r>
      <w:proofErr w:type="spellEnd"/>
      <w:r w:rsidR="004C4327" w:rsidRPr="004C4327">
        <w:rPr>
          <w:rFonts w:ascii="Arial" w:hAnsi="Arial" w:cs="Arial"/>
          <w:lang w:val="en-GB"/>
        </w:rPr>
        <w:t xml:space="preserve"> </w:t>
      </w:r>
      <w:proofErr w:type="spellStart"/>
      <w:r w:rsidR="004C4327" w:rsidRPr="004C4327">
        <w:rPr>
          <w:rFonts w:ascii="Arial" w:hAnsi="Arial" w:cs="Arial"/>
          <w:lang w:val="en-GB"/>
        </w:rPr>
        <w:t>générales</w:t>
      </w:r>
      <w:proofErr w:type="spellEnd"/>
      <w:r w:rsidR="004C4327" w:rsidRPr="004C4327">
        <w:rPr>
          <w:rFonts w:ascii="Arial" w:hAnsi="Arial" w:cs="Arial"/>
          <w:lang w:val="en-GB"/>
        </w:rPr>
        <w:t xml:space="preserve"> des </w:t>
      </w:r>
      <w:proofErr w:type="spellStart"/>
      <w:r w:rsidR="004C4327" w:rsidRPr="004C4327">
        <w:rPr>
          <w:rFonts w:ascii="Arial" w:hAnsi="Arial" w:cs="Arial"/>
          <w:lang w:val="en-GB"/>
        </w:rPr>
        <w:t>marchés</w:t>
      </w:r>
      <w:proofErr w:type="spellEnd"/>
      <w:r w:rsidR="004C4327" w:rsidRPr="004C4327">
        <w:rPr>
          <w:rFonts w:ascii="Arial" w:hAnsi="Arial" w:cs="Arial"/>
          <w:lang w:val="en-GB"/>
        </w:rPr>
        <w:t xml:space="preserve"> publics de </w:t>
      </w:r>
      <w:proofErr w:type="spellStart"/>
      <w:r w:rsidR="004C4327" w:rsidRPr="004C4327">
        <w:rPr>
          <w:rFonts w:ascii="Arial" w:hAnsi="Arial" w:cs="Arial"/>
          <w:lang w:val="en-GB"/>
        </w:rPr>
        <w:t>fournitures</w:t>
      </w:r>
      <w:proofErr w:type="spellEnd"/>
      <w:r w:rsidR="004C4327" w:rsidRPr="004C4327">
        <w:rPr>
          <w:rFonts w:ascii="Arial" w:hAnsi="Arial" w:cs="Arial"/>
          <w:lang w:val="en-GB"/>
        </w:rPr>
        <w:t xml:space="preserve"> </w:t>
      </w:r>
      <w:proofErr w:type="spellStart"/>
      <w:r w:rsidR="004C4327" w:rsidRPr="004C4327">
        <w:rPr>
          <w:rFonts w:ascii="Arial" w:hAnsi="Arial" w:cs="Arial"/>
          <w:lang w:val="en-GB"/>
        </w:rPr>
        <w:t>courantes</w:t>
      </w:r>
      <w:proofErr w:type="spellEnd"/>
      <w:r w:rsidR="004C4327" w:rsidRPr="004C4327">
        <w:rPr>
          <w:rFonts w:ascii="Arial" w:hAnsi="Arial" w:cs="Arial"/>
          <w:lang w:val="en-GB"/>
        </w:rPr>
        <w:t xml:space="preserve"> et de services, </w:t>
      </w:r>
      <w:proofErr w:type="spellStart"/>
      <w:r w:rsidR="004C4327" w:rsidRPr="004C4327">
        <w:rPr>
          <w:rFonts w:ascii="Arial" w:hAnsi="Arial" w:cs="Arial"/>
          <w:lang w:val="en-GB"/>
        </w:rPr>
        <w:t>approuvé</w:t>
      </w:r>
      <w:proofErr w:type="spellEnd"/>
      <w:r w:rsidR="004C4327" w:rsidRPr="004C4327">
        <w:rPr>
          <w:rFonts w:ascii="Arial" w:hAnsi="Arial" w:cs="Arial"/>
          <w:lang w:val="en-GB"/>
        </w:rPr>
        <w:t xml:space="preserve"> par </w:t>
      </w:r>
      <w:proofErr w:type="spellStart"/>
      <w:r w:rsidR="004C4327" w:rsidRPr="004C4327">
        <w:rPr>
          <w:rFonts w:ascii="Arial" w:hAnsi="Arial" w:cs="Arial"/>
          <w:lang w:val="en-GB"/>
        </w:rPr>
        <w:t>l’arrêté</w:t>
      </w:r>
      <w:proofErr w:type="spellEnd"/>
      <w:r w:rsidR="004C4327" w:rsidRPr="004C4327">
        <w:rPr>
          <w:rFonts w:ascii="Arial" w:hAnsi="Arial" w:cs="Arial"/>
          <w:lang w:val="en-GB"/>
        </w:rPr>
        <w:t xml:space="preserve"> du 30 mars 2021</w:t>
      </w:r>
    </w:p>
    <w:p w14:paraId="2D35A3D3"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CCTP n</w:t>
      </w:r>
      <w:r w:rsidR="00A025A4">
        <w:rPr>
          <w:rFonts w:ascii="Arial" w:hAnsi="Arial" w:cs="Arial"/>
          <w:lang w:val="en-GB"/>
        </w:rPr>
        <w:t>°202</w:t>
      </w:r>
      <w:r w:rsidR="00071EE5">
        <w:rPr>
          <w:rFonts w:ascii="Arial" w:hAnsi="Arial" w:cs="Arial"/>
          <w:lang w:val="en-GB"/>
        </w:rPr>
        <w:t>6</w:t>
      </w:r>
      <w:r w:rsidR="00A025A4">
        <w:rPr>
          <w:rFonts w:ascii="Arial" w:hAnsi="Arial" w:cs="Arial"/>
          <w:lang w:val="en-GB"/>
        </w:rPr>
        <w:t>-</w:t>
      </w:r>
      <w:proofErr w:type="gramStart"/>
      <w:r w:rsidR="00A025A4">
        <w:rPr>
          <w:rFonts w:ascii="Arial" w:hAnsi="Arial" w:cs="Arial"/>
          <w:lang w:val="en-GB"/>
        </w:rPr>
        <w:t>0576</w:t>
      </w:r>
      <w:r w:rsidR="00DE5EBD">
        <w:rPr>
          <w:rFonts w:ascii="Arial" w:hAnsi="Arial" w:cs="Arial"/>
          <w:lang w:val="en-GB"/>
        </w:rPr>
        <w:t xml:space="preserve"> :</w:t>
      </w:r>
      <w:proofErr w:type="gramEnd"/>
      <w:r w:rsidR="00DE5EBD">
        <w:rPr>
          <w:rFonts w:ascii="Arial" w:hAnsi="Arial" w:cs="Arial"/>
          <w:lang w:val="en-GB"/>
        </w:rPr>
        <w:t xml:space="preserve"> </w:t>
      </w:r>
      <w:proofErr w:type="spellStart"/>
      <w:r w:rsidR="00DE5EBD" w:rsidRPr="00DE5EBD">
        <w:rPr>
          <w:rFonts w:ascii="Arial" w:hAnsi="Arial" w:cs="Arial"/>
          <w:lang w:val="en-GB"/>
        </w:rPr>
        <w:t>Prestations</w:t>
      </w:r>
      <w:proofErr w:type="spellEnd"/>
      <w:r w:rsidR="00DE5EBD" w:rsidRPr="00DE5EBD">
        <w:rPr>
          <w:rFonts w:ascii="Arial" w:hAnsi="Arial" w:cs="Arial"/>
          <w:lang w:val="en-GB"/>
        </w:rPr>
        <w:t xml:space="preserve"> </w:t>
      </w:r>
      <w:proofErr w:type="spellStart"/>
      <w:r w:rsidR="00DE5EBD" w:rsidRPr="00DE5EBD">
        <w:rPr>
          <w:rFonts w:ascii="Arial" w:hAnsi="Arial" w:cs="Arial"/>
          <w:lang w:val="en-GB"/>
        </w:rPr>
        <w:t>d’impression</w:t>
      </w:r>
      <w:proofErr w:type="spellEnd"/>
      <w:r w:rsidR="00DE5EBD" w:rsidRPr="00DE5EBD">
        <w:rPr>
          <w:rFonts w:ascii="Arial" w:hAnsi="Arial" w:cs="Arial"/>
          <w:lang w:val="en-GB"/>
        </w:rPr>
        <w:t xml:space="preserve"> de documents standard pour la Chambre de Commerce et </w:t>
      </w:r>
      <w:proofErr w:type="spellStart"/>
      <w:r w:rsidR="00DE5EBD" w:rsidRPr="00DE5EBD">
        <w:rPr>
          <w:rFonts w:ascii="Arial" w:hAnsi="Arial" w:cs="Arial"/>
          <w:lang w:val="en-GB"/>
        </w:rPr>
        <w:t>d’Industrie</w:t>
      </w:r>
      <w:proofErr w:type="spellEnd"/>
      <w:r w:rsidR="00DE5EBD" w:rsidRPr="00DE5EBD">
        <w:rPr>
          <w:rFonts w:ascii="Arial" w:hAnsi="Arial" w:cs="Arial"/>
          <w:lang w:val="en-GB"/>
        </w:rPr>
        <w:t xml:space="preserve"> du Loiret</w:t>
      </w:r>
      <w:r w:rsidR="00DE5EBD">
        <w:rPr>
          <w:rFonts w:ascii="Arial" w:hAnsi="Arial" w:cs="Arial"/>
          <w:lang w:val="en-GB"/>
        </w:rPr>
        <w:t>.</w:t>
      </w:r>
    </w:p>
    <w:p w14:paraId="7DDAB2E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A0F807F" w14:textId="77777777" w:rsidR="009B1CD0" w:rsidRDefault="009B1CD0" w:rsidP="00710FD6">
      <w:pPr>
        <w:tabs>
          <w:tab w:val="left" w:pos="851"/>
        </w:tabs>
        <w:jc w:val="both"/>
        <w:rPr>
          <w:rFonts w:ascii="Arial" w:hAnsi="Arial" w:cs="Arial"/>
        </w:rPr>
      </w:pPr>
    </w:p>
    <w:p w14:paraId="4FC163C6"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91D8263" w14:textId="77777777" w:rsidR="009B1CD0" w:rsidRDefault="009B1CD0" w:rsidP="0083205E">
      <w:pPr>
        <w:tabs>
          <w:tab w:val="left" w:pos="851"/>
        </w:tabs>
        <w:jc w:val="both"/>
        <w:rPr>
          <w:rFonts w:ascii="Arial" w:hAnsi="Arial" w:cs="Arial"/>
        </w:rPr>
      </w:pPr>
    </w:p>
    <w:p w14:paraId="0C1FF98B"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41B4FA59" w14:textId="77777777" w:rsidR="009B1CD0" w:rsidRDefault="009B1CD0" w:rsidP="0083205E">
      <w:pPr>
        <w:tabs>
          <w:tab w:val="left" w:pos="851"/>
        </w:tabs>
        <w:jc w:val="both"/>
        <w:rPr>
          <w:rFonts w:ascii="Arial" w:hAnsi="Arial" w:cs="Arial"/>
        </w:rPr>
      </w:pPr>
    </w:p>
    <w:p w14:paraId="56F512A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14:paraId="12D98735"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E24BD5E" w14:textId="77777777" w:rsidR="009B1CD0" w:rsidRDefault="009B1CD0" w:rsidP="00CD46CC">
      <w:pPr>
        <w:tabs>
          <w:tab w:val="left" w:pos="851"/>
        </w:tabs>
        <w:jc w:val="both"/>
        <w:rPr>
          <w:rFonts w:ascii="Arial" w:hAnsi="Arial" w:cs="Arial"/>
        </w:rPr>
      </w:pPr>
    </w:p>
    <w:p w14:paraId="228193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14:paraId="5FF3DDCC"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990C728" w14:textId="77777777" w:rsidR="009B1CD0" w:rsidRDefault="009B1CD0" w:rsidP="009B45B9">
      <w:pPr>
        <w:tabs>
          <w:tab w:val="left" w:pos="851"/>
        </w:tabs>
        <w:jc w:val="both"/>
        <w:rPr>
          <w:rFonts w:ascii="Arial" w:hAnsi="Arial" w:cs="Arial"/>
        </w:rPr>
      </w:pPr>
    </w:p>
    <w:p w14:paraId="32352086" w14:textId="77777777" w:rsidR="009B1CD0" w:rsidRDefault="009B1CD0" w:rsidP="009B45B9">
      <w:pPr>
        <w:tabs>
          <w:tab w:val="left" w:pos="851"/>
        </w:tabs>
        <w:jc w:val="both"/>
        <w:rPr>
          <w:rFonts w:ascii="Arial" w:hAnsi="Arial" w:cs="Arial"/>
        </w:rPr>
      </w:pPr>
    </w:p>
    <w:p w14:paraId="3B2D8A1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5D17BD9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D23CBF" w14:textId="77777777" w:rsidR="009B1CD0" w:rsidRDefault="009B1CD0" w:rsidP="009B45B9">
      <w:pPr>
        <w:pStyle w:val="fcase1ertab"/>
        <w:tabs>
          <w:tab w:val="left" w:pos="851"/>
        </w:tabs>
        <w:ind w:left="0" w:firstLine="0"/>
        <w:rPr>
          <w:rFonts w:ascii="Arial" w:hAnsi="Arial" w:cs="Arial"/>
        </w:rPr>
      </w:pPr>
    </w:p>
    <w:p w14:paraId="0671703D"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8EB8995"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ci-dessous ;</w:t>
      </w:r>
    </w:p>
    <w:p w14:paraId="0F0A0687"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0EA9240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09D75F0F"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6667F5E"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4531067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04D23B2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0352AC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2B6F0AE"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F3C1BA1" w14:textId="77777777" w:rsidR="009B1CD0" w:rsidRDefault="00DE5EB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FFCAFDA" w14:textId="77777777" w:rsidR="009B1CD0" w:rsidRDefault="009B1CD0" w:rsidP="009B45B9">
      <w:pPr>
        <w:pStyle w:val="fcasegauche"/>
        <w:tabs>
          <w:tab w:val="left" w:pos="851"/>
        </w:tabs>
        <w:spacing w:after="0"/>
        <w:ind w:left="0" w:firstLine="0"/>
        <w:rPr>
          <w:rFonts w:ascii="Arial" w:hAnsi="Arial" w:cs="Arial"/>
        </w:rPr>
      </w:pPr>
    </w:p>
    <w:p w14:paraId="7BF31928" w14:textId="77777777" w:rsidR="00A025A4" w:rsidRDefault="00A025A4" w:rsidP="009B45B9">
      <w:pPr>
        <w:tabs>
          <w:tab w:val="left" w:pos="851"/>
          <w:tab w:val="left" w:pos="6237"/>
        </w:tabs>
        <w:rPr>
          <w:rFonts w:ascii="Arial" w:hAnsi="Arial" w:cs="Arial"/>
          <w:b/>
          <w:sz w:val="22"/>
          <w:szCs w:val="22"/>
        </w:rPr>
      </w:pPr>
    </w:p>
    <w:p w14:paraId="3819010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248456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99A4EB1" w14:textId="77777777" w:rsidR="00036500" w:rsidRDefault="00036500" w:rsidP="009B45B9">
      <w:pPr>
        <w:tabs>
          <w:tab w:val="left" w:pos="851"/>
          <w:tab w:val="left" w:pos="6237"/>
        </w:tabs>
        <w:rPr>
          <w:rFonts w:ascii="Arial" w:hAnsi="Arial" w:cs="Arial"/>
          <w:i/>
          <w:iCs/>
          <w:sz w:val="18"/>
          <w:szCs w:val="18"/>
        </w:rPr>
      </w:pPr>
    </w:p>
    <w:p w14:paraId="4FC9957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3780D2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9CCAD0"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2D1D51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DE4311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8DBB1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F2A111F"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FCE6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3FEB7F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8D1C0A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63BCED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F7BE53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4CB7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BCE6A5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2901959" w14:textId="77777777">
        <w:trPr>
          <w:trHeight w:val="1021"/>
        </w:trPr>
        <w:tc>
          <w:tcPr>
            <w:tcW w:w="4503" w:type="dxa"/>
            <w:tcBorders>
              <w:top w:val="single" w:sz="4" w:space="0" w:color="000000"/>
              <w:left w:val="single" w:sz="4" w:space="0" w:color="000000"/>
            </w:tcBorders>
            <w:shd w:val="clear" w:color="auto" w:fill="CCFFFF"/>
          </w:tcPr>
          <w:p w14:paraId="01D994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21C7D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1FB58F3" w14:textId="77777777" w:rsidR="009B1CD0" w:rsidRDefault="009B1CD0" w:rsidP="006F3DF9">
            <w:pPr>
              <w:tabs>
                <w:tab w:val="left" w:pos="851"/>
              </w:tabs>
              <w:snapToGrid w:val="0"/>
              <w:jc w:val="both"/>
              <w:rPr>
                <w:rFonts w:ascii="Arial" w:hAnsi="Arial" w:cs="Arial"/>
              </w:rPr>
            </w:pPr>
          </w:p>
        </w:tc>
      </w:tr>
      <w:tr w:rsidR="009B1CD0" w14:paraId="6C0BEDC1" w14:textId="77777777">
        <w:trPr>
          <w:trHeight w:val="1021"/>
        </w:trPr>
        <w:tc>
          <w:tcPr>
            <w:tcW w:w="4503" w:type="dxa"/>
            <w:tcBorders>
              <w:left w:val="single" w:sz="4" w:space="0" w:color="000000"/>
            </w:tcBorders>
            <w:shd w:val="clear" w:color="auto" w:fill="auto"/>
          </w:tcPr>
          <w:p w14:paraId="1D29589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637F9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C6439D8" w14:textId="77777777" w:rsidR="009B1CD0" w:rsidRDefault="009B1CD0" w:rsidP="006F3DF9">
            <w:pPr>
              <w:tabs>
                <w:tab w:val="left" w:pos="851"/>
              </w:tabs>
              <w:snapToGrid w:val="0"/>
              <w:jc w:val="both"/>
              <w:rPr>
                <w:rFonts w:ascii="Arial" w:hAnsi="Arial" w:cs="Arial"/>
              </w:rPr>
            </w:pPr>
          </w:p>
        </w:tc>
      </w:tr>
      <w:tr w:rsidR="009B1CD0" w14:paraId="03B0E169" w14:textId="77777777">
        <w:trPr>
          <w:trHeight w:val="1021"/>
        </w:trPr>
        <w:tc>
          <w:tcPr>
            <w:tcW w:w="4503" w:type="dxa"/>
            <w:tcBorders>
              <w:left w:val="single" w:sz="4" w:space="0" w:color="000000"/>
              <w:bottom w:val="single" w:sz="4" w:space="0" w:color="000000"/>
            </w:tcBorders>
            <w:shd w:val="clear" w:color="auto" w:fill="CCFFFF"/>
          </w:tcPr>
          <w:p w14:paraId="20AD009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7FCAE3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3B5775D" w14:textId="77777777" w:rsidR="009B1CD0" w:rsidRDefault="009B1CD0" w:rsidP="006F3DF9">
            <w:pPr>
              <w:tabs>
                <w:tab w:val="left" w:pos="851"/>
              </w:tabs>
              <w:snapToGrid w:val="0"/>
              <w:jc w:val="both"/>
              <w:rPr>
                <w:rFonts w:ascii="Arial" w:hAnsi="Arial" w:cs="Arial"/>
              </w:rPr>
            </w:pPr>
          </w:p>
        </w:tc>
      </w:tr>
    </w:tbl>
    <w:p w14:paraId="33C43C95" w14:textId="77777777" w:rsidR="009B1CD0" w:rsidRDefault="009B1CD0" w:rsidP="006C4338">
      <w:pPr>
        <w:pStyle w:val="fcasegauche"/>
        <w:tabs>
          <w:tab w:val="left" w:pos="851"/>
        </w:tabs>
        <w:spacing w:after="0"/>
        <w:ind w:left="0" w:firstLine="0"/>
        <w:rPr>
          <w:rFonts w:ascii="Arial" w:hAnsi="Arial" w:cs="Arial"/>
          <w:bCs/>
          <w:iCs/>
        </w:rPr>
      </w:pPr>
    </w:p>
    <w:p w14:paraId="0A54E5E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604136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56A0D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0A3E72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AE8932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761DE9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0A4184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24406B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6C2EA7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EAA538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752B8D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B89A0F6" w14:textId="77777777" w:rsidR="009B1CD0" w:rsidRDefault="009B1CD0" w:rsidP="00934503">
      <w:pPr>
        <w:tabs>
          <w:tab w:val="left" w:pos="426"/>
          <w:tab w:val="left" w:pos="851"/>
        </w:tabs>
        <w:rPr>
          <w:rFonts w:ascii="Arial" w:hAnsi="Arial" w:cs="Arial"/>
          <w:b/>
        </w:rPr>
      </w:pPr>
    </w:p>
    <w:p w14:paraId="69F0F88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5C7C046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CC0B7D6" w14:textId="77777777" w:rsidR="009B1CD0" w:rsidRDefault="009B1CD0" w:rsidP="009B45B9">
      <w:pPr>
        <w:tabs>
          <w:tab w:val="left" w:pos="426"/>
          <w:tab w:val="left" w:pos="851"/>
        </w:tabs>
        <w:jc w:val="both"/>
        <w:rPr>
          <w:rFonts w:ascii="Arial" w:hAnsi="Arial" w:cs="Arial"/>
          <w:b/>
        </w:rPr>
      </w:pPr>
    </w:p>
    <w:p w14:paraId="285941DE" w14:textId="77777777" w:rsidR="009B1CD0" w:rsidRDefault="009B1CD0" w:rsidP="009B45B9">
      <w:pPr>
        <w:tabs>
          <w:tab w:val="left" w:pos="426"/>
          <w:tab w:val="left" w:pos="851"/>
        </w:tabs>
        <w:jc w:val="both"/>
        <w:rPr>
          <w:rFonts w:ascii="Arial" w:hAnsi="Arial" w:cs="Arial"/>
          <w:b/>
        </w:rPr>
      </w:pPr>
    </w:p>
    <w:p w14:paraId="0340B32D"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4266A6F" w14:textId="77777777" w:rsidR="009B1CD0" w:rsidRDefault="009B1CD0" w:rsidP="009B45B9">
      <w:pPr>
        <w:tabs>
          <w:tab w:val="left" w:pos="576"/>
          <w:tab w:val="left" w:pos="851"/>
        </w:tabs>
        <w:jc w:val="both"/>
        <w:rPr>
          <w:rFonts w:ascii="Arial" w:hAnsi="Arial" w:cs="Arial"/>
        </w:rPr>
      </w:pPr>
    </w:p>
    <w:p w14:paraId="30CE2129"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6EDADD89" w14:textId="77777777" w:rsidR="009B1CD0" w:rsidRDefault="009B1CD0" w:rsidP="009B45B9">
      <w:pPr>
        <w:tabs>
          <w:tab w:val="left" w:pos="851"/>
        </w:tabs>
      </w:pPr>
      <w:r>
        <w:rPr>
          <w:rFonts w:ascii="Arial" w:hAnsi="Arial" w:cs="Arial"/>
          <w:i/>
          <w:sz w:val="18"/>
          <w:szCs w:val="18"/>
        </w:rPr>
        <w:t>(Cocher la case correspondante.)</w:t>
      </w:r>
    </w:p>
    <w:p w14:paraId="5D71C11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70094D9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la date de notification de l’ordre de service ;</w:t>
      </w:r>
    </w:p>
    <w:p w14:paraId="2FF3A46E"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0F7D785" w14:textId="77777777" w:rsidR="009B1CD0" w:rsidRDefault="009B1CD0" w:rsidP="009B45B9">
      <w:pPr>
        <w:tabs>
          <w:tab w:val="left" w:pos="426"/>
          <w:tab w:val="left" w:pos="851"/>
        </w:tabs>
        <w:jc w:val="both"/>
        <w:rPr>
          <w:rFonts w:ascii="Arial" w:hAnsi="Arial" w:cs="Arial"/>
          <w:b/>
        </w:rPr>
      </w:pPr>
    </w:p>
    <w:p w14:paraId="2F13CEB4"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25ED8A8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4E78322" w14:textId="77777777" w:rsidR="009B1CD0" w:rsidRDefault="009B1CD0" w:rsidP="009B45B9">
      <w:pPr>
        <w:tabs>
          <w:tab w:val="left" w:pos="426"/>
          <w:tab w:val="left" w:pos="851"/>
        </w:tabs>
        <w:jc w:val="both"/>
        <w:rPr>
          <w:rFonts w:ascii="Arial" w:hAnsi="Arial" w:cs="Arial"/>
        </w:rPr>
      </w:pPr>
    </w:p>
    <w:p w14:paraId="609E640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7702E9E"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5B94793"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9F3BFAE" w14:textId="77777777">
        <w:tc>
          <w:tcPr>
            <w:tcW w:w="10419" w:type="dxa"/>
            <w:shd w:val="clear" w:color="auto" w:fill="66CCFF"/>
          </w:tcPr>
          <w:p w14:paraId="0FFBCCF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xml:space="preserve">, en cas groupement, le mandataire </w:t>
            </w:r>
            <w:r w:rsidR="00354C04">
              <w:rPr>
                <w:rFonts w:ascii="Arial" w:hAnsi="Arial" w:cs="Arial"/>
                <w:b/>
                <w:bCs/>
                <w:sz w:val="22"/>
                <w:szCs w:val="22"/>
              </w:rPr>
              <w:lastRenderedPageBreak/>
              <w:t>dûment habilité ou</w:t>
            </w:r>
            <w:r w:rsidR="00036500">
              <w:rPr>
                <w:rFonts w:ascii="Arial" w:hAnsi="Arial" w:cs="Arial"/>
                <w:b/>
                <w:bCs/>
                <w:sz w:val="22"/>
                <w:szCs w:val="22"/>
              </w:rPr>
              <w:t xml:space="preserve"> chaque membre du groupement</w:t>
            </w:r>
          </w:p>
        </w:tc>
      </w:tr>
    </w:tbl>
    <w:p w14:paraId="270D51C6" w14:textId="77777777" w:rsidR="009B1CD0" w:rsidRDefault="009B1CD0" w:rsidP="006C4338">
      <w:pPr>
        <w:tabs>
          <w:tab w:val="left" w:pos="851"/>
        </w:tabs>
        <w:jc w:val="both"/>
      </w:pPr>
    </w:p>
    <w:p w14:paraId="4506F16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6688391" w14:textId="77777777" w:rsidR="005824AE" w:rsidRDefault="005824AE" w:rsidP="006C4338">
      <w:pPr>
        <w:tabs>
          <w:tab w:val="left" w:pos="851"/>
        </w:tabs>
        <w:jc w:val="both"/>
      </w:pPr>
    </w:p>
    <w:p w14:paraId="628C288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5FB3DC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2A6FA4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27E9FE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EC8AD1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3A44AB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2D0F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6BC41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ADB72B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FCDC8C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9C4765" w14:textId="77777777" w:rsidR="00332B12" w:rsidRDefault="00332B12" w:rsidP="00B054DA">
            <w:pPr>
              <w:tabs>
                <w:tab w:val="left" w:pos="851"/>
              </w:tabs>
              <w:snapToGrid w:val="0"/>
              <w:jc w:val="both"/>
              <w:rPr>
                <w:rFonts w:ascii="Arial" w:hAnsi="Arial" w:cs="Arial"/>
                <w:b/>
                <w:bCs/>
              </w:rPr>
            </w:pPr>
          </w:p>
        </w:tc>
      </w:tr>
    </w:tbl>
    <w:p w14:paraId="534E4407" w14:textId="77777777" w:rsidR="00A025A4" w:rsidRDefault="002904AF" w:rsidP="00A025A4">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7C9497AE" w14:textId="77777777" w:rsidR="00A025A4" w:rsidRDefault="00A025A4" w:rsidP="00A025A4">
      <w:pPr>
        <w:tabs>
          <w:tab w:val="left" w:pos="851"/>
        </w:tabs>
        <w:jc w:val="both"/>
        <w:rPr>
          <w:rFonts w:ascii="Arial" w:hAnsi="Arial" w:cs="Arial"/>
          <w:sz w:val="18"/>
          <w:szCs w:val="18"/>
        </w:rPr>
      </w:pPr>
    </w:p>
    <w:p w14:paraId="6B8BF7ED" w14:textId="77777777" w:rsidR="00332B12" w:rsidRDefault="00332B12" w:rsidP="00A025A4">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3B339E7" w14:textId="77777777" w:rsidR="00332B12" w:rsidRDefault="00332B12" w:rsidP="006C4338">
      <w:pPr>
        <w:tabs>
          <w:tab w:val="left" w:pos="851"/>
        </w:tabs>
        <w:jc w:val="both"/>
      </w:pPr>
    </w:p>
    <w:p w14:paraId="3DC1480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AF5312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6B5B44" w14:textId="77777777" w:rsidR="009B1CD0" w:rsidRDefault="009B1CD0" w:rsidP="005846FB">
      <w:pPr>
        <w:tabs>
          <w:tab w:val="left" w:pos="851"/>
        </w:tabs>
        <w:rPr>
          <w:rFonts w:ascii="Arial" w:hAnsi="Arial" w:cs="Arial"/>
        </w:rPr>
      </w:pPr>
    </w:p>
    <w:p w14:paraId="10991F17" w14:textId="77777777" w:rsidR="00036500" w:rsidRDefault="00036500" w:rsidP="005846FB">
      <w:pPr>
        <w:tabs>
          <w:tab w:val="left" w:pos="851"/>
        </w:tabs>
        <w:rPr>
          <w:rFonts w:ascii="Arial" w:hAnsi="Arial" w:cs="Arial"/>
        </w:rPr>
      </w:pPr>
    </w:p>
    <w:p w14:paraId="5D4A71A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BF7B5C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905EC3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3343A7B0" w14:textId="77777777" w:rsidR="009B1CD0" w:rsidRDefault="009B1CD0" w:rsidP="0083205E">
      <w:pPr>
        <w:tabs>
          <w:tab w:val="left" w:pos="851"/>
        </w:tabs>
        <w:rPr>
          <w:rFonts w:ascii="Arial" w:hAnsi="Arial" w:cs="Arial"/>
        </w:rPr>
      </w:pPr>
    </w:p>
    <w:p w14:paraId="4584DD22" w14:textId="77777777" w:rsidR="001C733C" w:rsidRDefault="001C733C" w:rsidP="00CD46CC">
      <w:pPr>
        <w:tabs>
          <w:tab w:val="left" w:pos="851"/>
        </w:tabs>
        <w:rPr>
          <w:rFonts w:ascii="Arial" w:hAnsi="Arial" w:cs="Arial"/>
        </w:rPr>
      </w:pPr>
    </w:p>
    <w:p w14:paraId="1524452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B7DE74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81E36C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A29568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EE93CC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4CD7FEC" w14:textId="77777777" w:rsidR="002904AF" w:rsidRDefault="002904AF" w:rsidP="001C733C">
      <w:pPr>
        <w:tabs>
          <w:tab w:val="left" w:pos="851"/>
        </w:tabs>
        <w:rPr>
          <w:rFonts w:ascii="Arial" w:hAnsi="Arial" w:cs="Arial"/>
        </w:rPr>
      </w:pPr>
    </w:p>
    <w:p w14:paraId="6AB174A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4D4DE1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58233E" w14:textId="77777777" w:rsidR="002904AF" w:rsidRDefault="002904AF" w:rsidP="002904AF">
      <w:pPr>
        <w:tabs>
          <w:tab w:val="left" w:pos="851"/>
        </w:tabs>
        <w:rPr>
          <w:rFonts w:ascii="Arial" w:hAnsi="Arial" w:cs="Arial"/>
          <w:iCs/>
        </w:rPr>
      </w:pPr>
    </w:p>
    <w:p w14:paraId="014CDF0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D152A1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FFDB68A" w14:textId="77777777" w:rsidR="002904AF" w:rsidRDefault="002904AF" w:rsidP="002904AF">
      <w:pPr>
        <w:tabs>
          <w:tab w:val="left" w:pos="851"/>
        </w:tabs>
        <w:ind w:left="1134" w:hanging="850"/>
        <w:rPr>
          <w:rFonts w:ascii="Arial" w:hAnsi="Arial" w:cs="Arial"/>
          <w:i/>
          <w:sz w:val="18"/>
          <w:szCs w:val="18"/>
        </w:rPr>
      </w:pPr>
    </w:p>
    <w:p w14:paraId="335091E4" w14:textId="77777777" w:rsidR="001C733C" w:rsidRDefault="001C733C" w:rsidP="001C733C">
      <w:pPr>
        <w:tabs>
          <w:tab w:val="left" w:pos="851"/>
        </w:tabs>
        <w:rPr>
          <w:rFonts w:ascii="Arial" w:hAnsi="Arial" w:cs="Arial"/>
          <w:i/>
          <w:sz w:val="18"/>
          <w:szCs w:val="18"/>
        </w:rPr>
      </w:pPr>
    </w:p>
    <w:p w14:paraId="34F9B5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BFD7A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CC20B1F" w14:textId="77777777" w:rsidR="00036500" w:rsidRDefault="00036500" w:rsidP="005846FB">
      <w:pPr>
        <w:tabs>
          <w:tab w:val="left" w:pos="851"/>
        </w:tabs>
        <w:rPr>
          <w:rFonts w:ascii="Arial" w:hAnsi="Arial" w:cs="Arial"/>
        </w:rPr>
      </w:pPr>
    </w:p>
    <w:p w14:paraId="1B31871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14:paraId="56186D99" w14:textId="77777777" w:rsidR="00AE7831" w:rsidRDefault="00AE7831" w:rsidP="009B45B9">
      <w:pPr>
        <w:tabs>
          <w:tab w:val="left" w:pos="851"/>
        </w:tabs>
        <w:ind w:left="1701" w:hanging="850"/>
        <w:jc w:val="both"/>
      </w:pPr>
    </w:p>
    <w:p w14:paraId="0231642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BDC9A71" w14:textId="77777777" w:rsidR="00036500" w:rsidRDefault="00036500" w:rsidP="006C4338">
      <w:pPr>
        <w:tabs>
          <w:tab w:val="left" w:pos="851"/>
        </w:tabs>
        <w:rPr>
          <w:rFonts w:ascii="Arial" w:hAnsi="Arial" w:cs="Arial"/>
          <w:iCs/>
        </w:rPr>
      </w:pPr>
    </w:p>
    <w:p w14:paraId="191DAC3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2643ED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CC039D"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81A2B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FB396B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AAE8D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2B356A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FF04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3946A14" w14:textId="77777777" w:rsidTr="00B054DA">
        <w:trPr>
          <w:trHeight w:val="1021"/>
        </w:trPr>
        <w:tc>
          <w:tcPr>
            <w:tcW w:w="4644" w:type="dxa"/>
            <w:tcBorders>
              <w:top w:val="single" w:sz="4" w:space="0" w:color="000000"/>
              <w:left w:val="single" w:sz="4" w:space="0" w:color="000000"/>
            </w:tcBorders>
            <w:shd w:val="clear" w:color="auto" w:fill="CCFFFF"/>
          </w:tcPr>
          <w:p w14:paraId="4B4B44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18C170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65C722A" w14:textId="77777777" w:rsidR="00332B12" w:rsidRDefault="00332B12" w:rsidP="00B054DA">
            <w:pPr>
              <w:tabs>
                <w:tab w:val="left" w:pos="851"/>
              </w:tabs>
              <w:snapToGrid w:val="0"/>
              <w:jc w:val="both"/>
              <w:rPr>
                <w:rFonts w:ascii="Arial" w:hAnsi="Arial" w:cs="Arial"/>
                <w:b/>
                <w:bCs/>
              </w:rPr>
            </w:pPr>
          </w:p>
        </w:tc>
      </w:tr>
      <w:tr w:rsidR="00332B12" w14:paraId="3F7098D3" w14:textId="77777777" w:rsidTr="00B054DA">
        <w:trPr>
          <w:trHeight w:val="1021"/>
        </w:trPr>
        <w:tc>
          <w:tcPr>
            <w:tcW w:w="4644" w:type="dxa"/>
            <w:tcBorders>
              <w:left w:val="single" w:sz="4" w:space="0" w:color="000000"/>
            </w:tcBorders>
            <w:shd w:val="clear" w:color="auto" w:fill="auto"/>
          </w:tcPr>
          <w:p w14:paraId="1FB683A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7E5068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37CAEB" w14:textId="77777777" w:rsidR="00332B12" w:rsidRDefault="00332B12" w:rsidP="00B054DA">
            <w:pPr>
              <w:tabs>
                <w:tab w:val="left" w:pos="851"/>
              </w:tabs>
              <w:snapToGrid w:val="0"/>
              <w:jc w:val="both"/>
              <w:rPr>
                <w:rFonts w:ascii="Arial" w:hAnsi="Arial" w:cs="Arial"/>
                <w:b/>
                <w:bCs/>
              </w:rPr>
            </w:pPr>
          </w:p>
        </w:tc>
      </w:tr>
      <w:tr w:rsidR="00332B12" w14:paraId="3AA36B2C" w14:textId="77777777" w:rsidTr="00B054DA">
        <w:trPr>
          <w:trHeight w:val="1021"/>
        </w:trPr>
        <w:tc>
          <w:tcPr>
            <w:tcW w:w="4644" w:type="dxa"/>
            <w:tcBorders>
              <w:left w:val="single" w:sz="4" w:space="0" w:color="000000"/>
            </w:tcBorders>
            <w:shd w:val="clear" w:color="auto" w:fill="CCFFFF"/>
          </w:tcPr>
          <w:p w14:paraId="5DA3A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B8B856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88F171" w14:textId="77777777" w:rsidR="00332B12" w:rsidRDefault="00332B12" w:rsidP="00B054DA">
            <w:pPr>
              <w:tabs>
                <w:tab w:val="left" w:pos="851"/>
              </w:tabs>
              <w:snapToGrid w:val="0"/>
              <w:jc w:val="both"/>
              <w:rPr>
                <w:rFonts w:ascii="Arial" w:hAnsi="Arial" w:cs="Arial"/>
                <w:b/>
                <w:bCs/>
              </w:rPr>
            </w:pPr>
          </w:p>
        </w:tc>
      </w:tr>
      <w:tr w:rsidR="00332B12" w14:paraId="202B16A3" w14:textId="77777777" w:rsidTr="00B054DA">
        <w:trPr>
          <w:trHeight w:val="1021"/>
        </w:trPr>
        <w:tc>
          <w:tcPr>
            <w:tcW w:w="4644" w:type="dxa"/>
            <w:tcBorders>
              <w:left w:val="single" w:sz="4" w:space="0" w:color="000000"/>
            </w:tcBorders>
            <w:shd w:val="clear" w:color="auto" w:fill="auto"/>
          </w:tcPr>
          <w:p w14:paraId="2A5338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B5C9D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A0D02A4" w14:textId="77777777" w:rsidR="00332B12" w:rsidRDefault="00332B12" w:rsidP="00B054DA">
            <w:pPr>
              <w:tabs>
                <w:tab w:val="left" w:pos="851"/>
              </w:tabs>
              <w:snapToGrid w:val="0"/>
              <w:jc w:val="both"/>
              <w:rPr>
                <w:rFonts w:ascii="Arial" w:hAnsi="Arial" w:cs="Arial"/>
                <w:b/>
                <w:bCs/>
              </w:rPr>
            </w:pPr>
          </w:p>
        </w:tc>
      </w:tr>
      <w:tr w:rsidR="00332B12" w14:paraId="1E8F1767" w14:textId="77777777" w:rsidTr="00B054DA">
        <w:trPr>
          <w:trHeight w:val="1021"/>
        </w:trPr>
        <w:tc>
          <w:tcPr>
            <w:tcW w:w="4644" w:type="dxa"/>
            <w:tcBorders>
              <w:left w:val="single" w:sz="4" w:space="0" w:color="000000"/>
              <w:bottom w:val="single" w:sz="4" w:space="0" w:color="000000"/>
            </w:tcBorders>
            <w:shd w:val="clear" w:color="auto" w:fill="CCFFFF"/>
          </w:tcPr>
          <w:p w14:paraId="3010228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08D76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3B6B45" w14:textId="77777777" w:rsidR="00332B12" w:rsidRDefault="00332B12" w:rsidP="00B054DA">
            <w:pPr>
              <w:tabs>
                <w:tab w:val="left" w:pos="851"/>
              </w:tabs>
              <w:snapToGrid w:val="0"/>
              <w:jc w:val="both"/>
              <w:rPr>
                <w:rFonts w:ascii="Arial" w:hAnsi="Arial" w:cs="Arial"/>
                <w:b/>
                <w:bCs/>
              </w:rPr>
            </w:pPr>
          </w:p>
        </w:tc>
      </w:tr>
    </w:tbl>
    <w:p w14:paraId="72817C0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7FAF1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5DA3F2" w14:textId="77777777">
        <w:tc>
          <w:tcPr>
            <w:tcW w:w="10277" w:type="dxa"/>
            <w:shd w:val="clear" w:color="auto" w:fill="66CCFF"/>
          </w:tcPr>
          <w:p w14:paraId="796D1F7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5677B45" w14:textId="77777777" w:rsidR="009B1CD0" w:rsidRDefault="009B1CD0" w:rsidP="006C4338">
      <w:pPr>
        <w:tabs>
          <w:tab w:val="left" w:pos="851"/>
        </w:tabs>
      </w:pPr>
    </w:p>
    <w:p w14:paraId="0DF0BF5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67E8313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1B4B397" w14:textId="77777777" w:rsidR="009B1CD0" w:rsidRPr="00DE5EBD" w:rsidRDefault="009B1CD0" w:rsidP="009B45B9">
      <w:pPr>
        <w:pStyle w:val="Titre1"/>
        <w:tabs>
          <w:tab w:val="left" w:pos="851"/>
        </w:tabs>
        <w:ind w:left="0"/>
        <w:jc w:val="both"/>
        <w:rPr>
          <w:rFonts w:ascii="Calibri" w:hAnsi="Calibri" w:cs="Calibri"/>
        </w:rPr>
      </w:pPr>
    </w:p>
    <w:p w14:paraId="1C5A92EE" w14:textId="77777777" w:rsidR="00A025A4" w:rsidRPr="00DE5EBD" w:rsidRDefault="00A025A4" w:rsidP="00A025A4">
      <w:pPr>
        <w:pStyle w:val="En-tte"/>
        <w:numPr>
          <w:ilvl w:val="0"/>
          <w:numId w:val="1"/>
        </w:numPr>
        <w:tabs>
          <w:tab w:val="left" w:pos="851"/>
        </w:tabs>
        <w:jc w:val="both"/>
        <w:rPr>
          <w:rFonts w:ascii="Calibri" w:hAnsi="Calibri" w:cs="Calibri"/>
        </w:rPr>
      </w:pPr>
      <w:r w:rsidRPr="00DE5EBD">
        <w:rPr>
          <w:rFonts w:ascii="Calibri" w:hAnsi="Calibri" w:cs="Calibri"/>
        </w:rPr>
        <w:t xml:space="preserve">Chambre de commerce et d’Industrie du Loiret </w:t>
      </w:r>
    </w:p>
    <w:p w14:paraId="59C37D97" w14:textId="77777777" w:rsidR="00A025A4" w:rsidRPr="00DE5EBD" w:rsidRDefault="00A025A4" w:rsidP="00A025A4">
      <w:pPr>
        <w:pStyle w:val="En-tte"/>
        <w:numPr>
          <w:ilvl w:val="0"/>
          <w:numId w:val="1"/>
        </w:numPr>
        <w:tabs>
          <w:tab w:val="left" w:pos="851"/>
        </w:tabs>
        <w:jc w:val="both"/>
        <w:rPr>
          <w:rFonts w:ascii="Calibri" w:hAnsi="Calibri" w:cs="Calibri"/>
        </w:rPr>
      </w:pPr>
      <w:r w:rsidRPr="00DE5EBD">
        <w:rPr>
          <w:rFonts w:ascii="Calibri" w:hAnsi="Calibri" w:cs="Calibri"/>
        </w:rPr>
        <w:t xml:space="preserve">1 Place </w:t>
      </w:r>
      <w:proofErr w:type="spellStart"/>
      <w:r w:rsidRPr="00DE5EBD">
        <w:rPr>
          <w:rFonts w:ascii="Calibri" w:hAnsi="Calibri" w:cs="Calibri"/>
        </w:rPr>
        <w:t>Rivierre-Casalis</w:t>
      </w:r>
      <w:proofErr w:type="spellEnd"/>
    </w:p>
    <w:p w14:paraId="3BB5EE7C" w14:textId="77777777" w:rsidR="00A025A4" w:rsidRPr="00DE5EBD" w:rsidRDefault="00A025A4" w:rsidP="00A025A4">
      <w:pPr>
        <w:pStyle w:val="En-tte"/>
        <w:numPr>
          <w:ilvl w:val="0"/>
          <w:numId w:val="1"/>
        </w:numPr>
        <w:tabs>
          <w:tab w:val="clear" w:pos="4536"/>
          <w:tab w:val="clear" w:pos="9072"/>
          <w:tab w:val="left" w:pos="851"/>
        </w:tabs>
        <w:jc w:val="both"/>
        <w:rPr>
          <w:rFonts w:ascii="Calibri" w:hAnsi="Calibri" w:cs="Calibri"/>
        </w:rPr>
      </w:pPr>
      <w:r w:rsidRPr="00DE5EBD">
        <w:rPr>
          <w:rFonts w:ascii="Calibri" w:hAnsi="Calibri" w:cs="Calibri"/>
        </w:rPr>
        <w:t>45400 Fleury-les-Aubrais</w:t>
      </w:r>
    </w:p>
    <w:p w14:paraId="4D8AE2B6" w14:textId="77777777" w:rsidR="009B1CD0" w:rsidRDefault="009B1CD0" w:rsidP="005846FB">
      <w:pPr>
        <w:pStyle w:val="En-tte"/>
        <w:tabs>
          <w:tab w:val="clear" w:pos="4536"/>
          <w:tab w:val="clear" w:pos="9072"/>
          <w:tab w:val="left" w:pos="851"/>
        </w:tabs>
        <w:jc w:val="both"/>
        <w:rPr>
          <w:rFonts w:ascii="Arial" w:hAnsi="Arial" w:cs="Arial"/>
        </w:rPr>
      </w:pPr>
    </w:p>
    <w:p w14:paraId="64284DE3"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940DB46"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828F627" w14:textId="77777777" w:rsidR="009B1CD0" w:rsidRDefault="009B1CD0" w:rsidP="0083205E">
      <w:pPr>
        <w:tabs>
          <w:tab w:val="left" w:pos="851"/>
        </w:tabs>
        <w:jc w:val="both"/>
        <w:rPr>
          <w:rFonts w:ascii="Arial" w:hAnsi="Arial" w:cs="Arial"/>
        </w:rPr>
      </w:pPr>
    </w:p>
    <w:p w14:paraId="66781B65" w14:textId="77777777" w:rsidR="009B1CD0" w:rsidRPr="00DE5EBD" w:rsidRDefault="00A025A4" w:rsidP="00CD46CC">
      <w:pPr>
        <w:tabs>
          <w:tab w:val="left" w:pos="851"/>
        </w:tabs>
        <w:jc w:val="both"/>
        <w:rPr>
          <w:rFonts w:ascii="Calibri" w:hAnsi="Calibri" w:cs="Calibri"/>
        </w:rPr>
      </w:pPr>
      <w:r w:rsidRPr="00DE5EBD">
        <w:rPr>
          <w:rFonts w:ascii="Calibri" w:hAnsi="Calibri" w:cs="Calibri"/>
        </w:rPr>
        <w:t xml:space="preserve">Le président de la CCI du Loiret est Philippe </w:t>
      </w:r>
      <w:proofErr w:type="spellStart"/>
      <w:r w:rsidRPr="00DE5EBD">
        <w:rPr>
          <w:rFonts w:ascii="Calibri" w:hAnsi="Calibri" w:cs="Calibri"/>
        </w:rPr>
        <w:t>Gobinet</w:t>
      </w:r>
      <w:proofErr w:type="spellEnd"/>
      <w:r w:rsidRPr="00DE5EBD">
        <w:rPr>
          <w:rFonts w:ascii="Calibri" w:hAnsi="Calibri" w:cs="Calibri"/>
        </w:rPr>
        <w:t>.</w:t>
      </w:r>
    </w:p>
    <w:p w14:paraId="28BFDABE" w14:textId="77777777" w:rsidR="009B1CD0" w:rsidRDefault="009B1CD0" w:rsidP="009B45B9">
      <w:pPr>
        <w:tabs>
          <w:tab w:val="left" w:pos="851"/>
        </w:tabs>
        <w:jc w:val="both"/>
        <w:rPr>
          <w:rFonts w:ascii="Arial" w:hAnsi="Arial" w:cs="Arial"/>
        </w:rPr>
      </w:pPr>
    </w:p>
    <w:p w14:paraId="633777D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1FCBA7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78A0E6B" w14:textId="77777777" w:rsidR="001C40C0" w:rsidRDefault="001C40C0" w:rsidP="009B45B9">
      <w:pPr>
        <w:tabs>
          <w:tab w:val="left" w:pos="851"/>
        </w:tabs>
        <w:jc w:val="both"/>
        <w:rPr>
          <w:rFonts w:ascii="Arial" w:hAnsi="Arial" w:cs="Arial"/>
        </w:rPr>
      </w:pPr>
    </w:p>
    <w:p w14:paraId="4657F8A3" w14:textId="77777777" w:rsidR="00A025A4" w:rsidRPr="00DE5EBD" w:rsidRDefault="00A025A4" w:rsidP="00A025A4">
      <w:pPr>
        <w:tabs>
          <w:tab w:val="left" w:pos="851"/>
        </w:tabs>
        <w:jc w:val="both"/>
        <w:rPr>
          <w:rFonts w:ascii="Calibri" w:hAnsi="Calibri" w:cs="Calibri"/>
        </w:rPr>
      </w:pPr>
      <w:r w:rsidRPr="00DE5EBD">
        <w:rPr>
          <w:rFonts w:ascii="Calibri" w:hAnsi="Calibri" w:cs="Calibri"/>
        </w:rPr>
        <w:t xml:space="preserve">Le président de la CCI du Loiret est Philippe </w:t>
      </w:r>
      <w:proofErr w:type="spellStart"/>
      <w:r w:rsidRPr="00DE5EBD">
        <w:rPr>
          <w:rFonts w:ascii="Calibri" w:hAnsi="Calibri" w:cs="Calibri"/>
        </w:rPr>
        <w:t>Gobinet</w:t>
      </w:r>
      <w:proofErr w:type="spellEnd"/>
    </w:p>
    <w:p w14:paraId="37EA4FEB" w14:textId="77777777" w:rsidR="009B1CD0" w:rsidRDefault="009B1CD0" w:rsidP="009B45B9">
      <w:pPr>
        <w:pStyle w:val="fcase2metab"/>
        <w:ind w:left="0" w:firstLine="0"/>
        <w:rPr>
          <w:rFonts w:ascii="Arial" w:hAnsi="Arial" w:cs="Arial"/>
        </w:rPr>
      </w:pPr>
    </w:p>
    <w:p w14:paraId="3308C7E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2E8F6F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E56BDEA" w14:textId="77777777" w:rsidR="009B1CD0" w:rsidRDefault="009B1CD0" w:rsidP="009B45B9">
      <w:pPr>
        <w:pStyle w:val="fcase2metab"/>
        <w:rPr>
          <w:rFonts w:ascii="Arial" w:hAnsi="Arial" w:cs="Arial"/>
        </w:rPr>
      </w:pPr>
    </w:p>
    <w:p w14:paraId="10C09ABE" w14:textId="77777777" w:rsidR="00A025A4" w:rsidRDefault="00A025A4" w:rsidP="00A025A4">
      <w:pPr>
        <w:pStyle w:val="fcase2metab"/>
        <w:rPr>
          <w:rFonts w:ascii="Arial" w:hAnsi="Arial" w:cs="Arial"/>
        </w:rPr>
      </w:pPr>
      <w:r>
        <w:rPr>
          <w:rFonts w:ascii="Arial" w:hAnsi="Arial" w:cs="Arial"/>
        </w:rPr>
        <w:t>Sans objet.</w:t>
      </w:r>
    </w:p>
    <w:p w14:paraId="47FD31AE" w14:textId="77777777" w:rsidR="009B1CD0" w:rsidRDefault="009B1CD0" w:rsidP="009B45B9">
      <w:pPr>
        <w:pStyle w:val="fcase2metab"/>
        <w:ind w:left="0" w:firstLine="0"/>
        <w:rPr>
          <w:rFonts w:ascii="Arial" w:hAnsi="Arial" w:cs="Arial"/>
        </w:rPr>
      </w:pPr>
    </w:p>
    <w:p w14:paraId="5767C51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2FFE362" w14:textId="77777777" w:rsidR="0079785C" w:rsidRDefault="0079785C" w:rsidP="009B45B9">
      <w:pPr>
        <w:pStyle w:val="fcase2metab"/>
        <w:rPr>
          <w:rFonts w:ascii="Arial" w:hAnsi="Arial" w:cs="Arial"/>
        </w:rPr>
      </w:pPr>
    </w:p>
    <w:p w14:paraId="6DC30802" w14:textId="77777777" w:rsidR="00A025A4" w:rsidRDefault="00A025A4" w:rsidP="00A025A4">
      <w:pPr>
        <w:pStyle w:val="fcase2metab"/>
        <w:rPr>
          <w:rFonts w:ascii="Arial" w:hAnsi="Arial" w:cs="Arial"/>
        </w:rPr>
      </w:pPr>
      <w:r>
        <w:rPr>
          <w:rFonts w:ascii="Arial" w:hAnsi="Arial" w:cs="Arial"/>
        </w:rPr>
        <w:t>Sans objet.</w:t>
      </w:r>
    </w:p>
    <w:p w14:paraId="6E1713A9" w14:textId="77777777" w:rsidR="009B1CD0" w:rsidRDefault="009B1CD0" w:rsidP="009B45B9">
      <w:pPr>
        <w:tabs>
          <w:tab w:val="left" w:pos="851"/>
        </w:tabs>
        <w:rPr>
          <w:rFonts w:ascii="Arial" w:hAnsi="Arial" w:cs="Arial"/>
        </w:rPr>
      </w:pPr>
    </w:p>
    <w:p w14:paraId="065A19A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9960A3B"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C1363FC" w14:textId="77777777" w:rsidR="009B1CD0" w:rsidRDefault="009B1CD0" w:rsidP="009B45B9">
      <w:pPr>
        <w:tabs>
          <w:tab w:val="left" w:pos="851"/>
        </w:tabs>
        <w:rPr>
          <w:rFonts w:ascii="Arial" w:hAnsi="Arial" w:cs="Arial"/>
        </w:rPr>
      </w:pPr>
    </w:p>
    <w:p w14:paraId="2EEF794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0BDA74" w14:textId="77777777" w:rsidR="009B1CD0" w:rsidRDefault="009B1CD0" w:rsidP="009B45B9">
      <w:pPr>
        <w:tabs>
          <w:tab w:val="left" w:pos="851"/>
        </w:tabs>
      </w:pPr>
    </w:p>
    <w:p w14:paraId="45C8692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4781022" w14:textId="77777777" w:rsidR="009B1CD0" w:rsidRDefault="009B1CD0" w:rsidP="00A025A4">
      <w:pPr>
        <w:tabs>
          <w:tab w:val="left" w:pos="851"/>
        </w:tabs>
        <w:ind w:left="4820"/>
        <w:jc w:val="center"/>
      </w:pPr>
      <w:r>
        <w:rPr>
          <w:rFonts w:ascii="Arial" w:hAnsi="Arial" w:cs="Arial"/>
          <w:i/>
          <w:sz w:val="18"/>
          <w:szCs w:val="18"/>
        </w:rPr>
        <w:t>(</w:t>
      </w:r>
      <w:r w:rsidR="00A025A4">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D4437" w14:textId="77777777" w:rsidR="00027D28" w:rsidRDefault="00027D28">
      <w:r>
        <w:separator/>
      </w:r>
    </w:p>
  </w:endnote>
  <w:endnote w:type="continuationSeparator" w:id="0">
    <w:p w14:paraId="296F678B" w14:textId="77777777" w:rsidR="00027D28" w:rsidRDefault="00027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46" w:type="dxa"/>
      <w:tblLayout w:type="fixed"/>
      <w:tblCellMar>
        <w:left w:w="71" w:type="dxa"/>
        <w:right w:w="71" w:type="dxa"/>
      </w:tblCellMar>
      <w:tblLook w:val="0000" w:firstRow="0" w:lastRow="0" w:firstColumn="0" w:lastColumn="0" w:noHBand="0" w:noVBand="0"/>
    </w:tblPr>
    <w:tblGrid>
      <w:gridCol w:w="2623"/>
      <w:gridCol w:w="5962"/>
      <w:gridCol w:w="961"/>
      <w:gridCol w:w="435"/>
      <w:gridCol w:w="162"/>
      <w:gridCol w:w="403"/>
    </w:tblGrid>
    <w:tr w:rsidR="005824AE" w14:paraId="13469B20" w14:textId="77777777" w:rsidTr="00DE5EBD">
      <w:trPr>
        <w:trHeight w:val="103"/>
        <w:tblHeader/>
      </w:trPr>
      <w:tc>
        <w:tcPr>
          <w:tcW w:w="2623" w:type="dxa"/>
          <w:shd w:val="clear" w:color="auto" w:fill="66CCFF"/>
          <w:vAlign w:val="center"/>
        </w:tcPr>
        <w:p w14:paraId="1608F14A" w14:textId="77777777" w:rsidR="005824AE" w:rsidRPr="00DE5EBD" w:rsidRDefault="005824AE" w:rsidP="00DE5EBD">
          <w:pPr>
            <w:ind w:right="-638"/>
            <w:jc w:val="center"/>
            <w:rPr>
              <w:rFonts w:ascii="Calibri" w:hAnsi="Calibri" w:cs="Calibri"/>
              <w:b/>
              <w:i/>
            </w:rPr>
          </w:pPr>
          <w:r w:rsidRPr="00DE5EBD">
            <w:rPr>
              <w:rFonts w:ascii="Calibri" w:hAnsi="Calibri" w:cs="Calibri"/>
              <w:b/>
            </w:rPr>
            <w:t>ATTRI1 – Acte d’engagement</w:t>
          </w:r>
        </w:p>
      </w:tc>
      <w:tc>
        <w:tcPr>
          <w:tcW w:w="5962" w:type="dxa"/>
          <w:shd w:val="clear" w:color="auto" w:fill="66CCFF"/>
          <w:vAlign w:val="center"/>
        </w:tcPr>
        <w:p w14:paraId="701D5BA0" w14:textId="77777777" w:rsidR="005824AE" w:rsidRPr="00DE5EBD" w:rsidRDefault="00DE5EBD" w:rsidP="00DE5EBD">
          <w:pPr>
            <w:spacing w:line="360" w:lineRule="auto"/>
            <w:jc w:val="center"/>
            <w:rPr>
              <w:rFonts w:ascii="Calibri" w:hAnsi="Calibri" w:cs="Calibri"/>
              <w:b/>
              <w:bCs/>
            </w:rPr>
          </w:pPr>
          <w:bookmarkStart w:id="0" w:name="_Hlk222330655"/>
          <w:r w:rsidRPr="00DE5EBD">
            <w:rPr>
              <w:rFonts w:ascii="Calibri" w:hAnsi="Calibri" w:cs="Calibri"/>
              <w:b/>
              <w:bCs/>
            </w:rPr>
            <w:t>Numéro du marché public : 2026 – 0576</w:t>
          </w:r>
          <w:bookmarkEnd w:id="0"/>
        </w:p>
      </w:tc>
      <w:tc>
        <w:tcPr>
          <w:tcW w:w="961" w:type="dxa"/>
          <w:shd w:val="clear" w:color="auto" w:fill="66CCFF"/>
          <w:vAlign w:val="center"/>
        </w:tcPr>
        <w:p w14:paraId="31510EB9" w14:textId="77777777" w:rsidR="005824AE" w:rsidRPr="00DE5EBD" w:rsidRDefault="005824AE" w:rsidP="00DE5EBD">
          <w:pPr>
            <w:tabs>
              <w:tab w:val="center" w:pos="1366"/>
              <w:tab w:val="right" w:pos="2733"/>
            </w:tabs>
            <w:jc w:val="center"/>
            <w:rPr>
              <w:rFonts w:ascii="Calibri" w:hAnsi="Calibri" w:cs="Calibri"/>
            </w:rPr>
          </w:pPr>
          <w:r w:rsidRPr="00DE5EBD">
            <w:rPr>
              <w:rFonts w:ascii="Calibri" w:hAnsi="Calibri" w:cs="Calibri"/>
              <w:b/>
            </w:rPr>
            <w:t>Page :</w:t>
          </w:r>
        </w:p>
      </w:tc>
      <w:tc>
        <w:tcPr>
          <w:tcW w:w="435" w:type="dxa"/>
          <w:shd w:val="clear" w:color="auto" w:fill="66CCFF"/>
          <w:vAlign w:val="center"/>
        </w:tcPr>
        <w:p w14:paraId="0DAEA3F4" w14:textId="77777777" w:rsidR="005824AE" w:rsidRPr="00DE5EBD" w:rsidRDefault="005824AE" w:rsidP="00DE5EBD">
          <w:pPr>
            <w:jc w:val="center"/>
            <w:rPr>
              <w:rFonts w:ascii="Calibri" w:hAnsi="Calibri" w:cs="Calibri"/>
              <w:b/>
            </w:rPr>
          </w:pPr>
          <w:r w:rsidRPr="00DE5EBD">
            <w:rPr>
              <w:rStyle w:val="Numrodepage"/>
              <w:rFonts w:ascii="Calibri" w:hAnsi="Calibri" w:cs="Calibri"/>
              <w:b/>
            </w:rPr>
            <w:fldChar w:fldCharType="begin"/>
          </w:r>
          <w:r w:rsidRPr="00DE5EBD">
            <w:rPr>
              <w:rStyle w:val="Numrodepage"/>
              <w:rFonts w:ascii="Calibri" w:hAnsi="Calibri" w:cs="Calibri"/>
              <w:b/>
            </w:rPr>
            <w:instrText xml:space="preserve"> PAGE </w:instrText>
          </w:r>
          <w:r w:rsidRPr="00DE5EBD">
            <w:rPr>
              <w:rStyle w:val="Numrodepage"/>
              <w:rFonts w:ascii="Calibri" w:hAnsi="Calibri" w:cs="Calibri"/>
              <w:b/>
            </w:rPr>
            <w:fldChar w:fldCharType="separate"/>
          </w:r>
          <w:r w:rsidR="00156924" w:rsidRPr="00DE5EBD">
            <w:rPr>
              <w:rStyle w:val="Numrodepage"/>
              <w:rFonts w:ascii="Calibri" w:hAnsi="Calibri" w:cs="Calibri"/>
              <w:b/>
              <w:noProof/>
            </w:rPr>
            <w:t>5</w:t>
          </w:r>
          <w:r w:rsidRPr="00DE5EBD">
            <w:rPr>
              <w:rStyle w:val="Numrodepage"/>
              <w:rFonts w:ascii="Calibri" w:hAnsi="Calibri" w:cs="Calibri"/>
              <w:b/>
            </w:rPr>
            <w:fldChar w:fldCharType="end"/>
          </w:r>
        </w:p>
      </w:tc>
      <w:tc>
        <w:tcPr>
          <w:tcW w:w="162" w:type="dxa"/>
          <w:shd w:val="clear" w:color="auto" w:fill="66CCFF"/>
          <w:vAlign w:val="center"/>
        </w:tcPr>
        <w:p w14:paraId="7FD48BD2" w14:textId="77777777" w:rsidR="005824AE" w:rsidRPr="00DE5EBD" w:rsidRDefault="005824AE" w:rsidP="00DE5EBD">
          <w:pPr>
            <w:jc w:val="center"/>
            <w:rPr>
              <w:rFonts w:ascii="Calibri" w:hAnsi="Calibri" w:cs="Calibri"/>
            </w:rPr>
          </w:pPr>
          <w:r w:rsidRPr="00DE5EBD">
            <w:rPr>
              <w:rFonts w:ascii="Calibri" w:hAnsi="Calibri" w:cs="Calibri"/>
              <w:b/>
            </w:rPr>
            <w:t>/</w:t>
          </w:r>
        </w:p>
      </w:tc>
      <w:tc>
        <w:tcPr>
          <w:tcW w:w="403" w:type="dxa"/>
          <w:shd w:val="clear" w:color="auto" w:fill="66CCFF"/>
          <w:vAlign w:val="center"/>
        </w:tcPr>
        <w:p w14:paraId="180502BC" w14:textId="77777777" w:rsidR="005824AE" w:rsidRPr="00DE5EBD" w:rsidRDefault="005824AE" w:rsidP="00DE5EBD">
          <w:pPr>
            <w:jc w:val="center"/>
            <w:rPr>
              <w:rFonts w:ascii="Calibri" w:hAnsi="Calibri" w:cs="Calibri"/>
            </w:rPr>
          </w:pPr>
          <w:r w:rsidRPr="00DE5EBD">
            <w:rPr>
              <w:rStyle w:val="Numrodepage"/>
              <w:rFonts w:ascii="Calibri" w:hAnsi="Calibri" w:cs="Calibri"/>
              <w:b/>
            </w:rPr>
            <w:fldChar w:fldCharType="begin"/>
          </w:r>
          <w:r w:rsidRPr="00DE5EBD">
            <w:rPr>
              <w:rStyle w:val="Numrodepage"/>
              <w:rFonts w:ascii="Calibri" w:hAnsi="Calibri" w:cs="Calibri"/>
              <w:b/>
            </w:rPr>
            <w:instrText xml:space="preserve"> NUMPAGES \*Arabic </w:instrText>
          </w:r>
          <w:r w:rsidRPr="00DE5EBD">
            <w:rPr>
              <w:rStyle w:val="Numrodepage"/>
              <w:rFonts w:ascii="Calibri" w:hAnsi="Calibri" w:cs="Calibri"/>
              <w:b/>
            </w:rPr>
            <w:fldChar w:fldCharType="separate"/>
          </w:r>
          <w:r w:rsidR="00156924" w:rsidRPr="00DE5EBD">
            <w:rPr>
              <w:rStyle w:val="Numrodepage"/>
              <w:rFonts w:ascii="Calibri" w:hAnsi="Calibri" w:cs="Calibri"/>
              <w:b/>
              <w:noProof/>
            </w:rPr>
            <w:t>7</w:t>
          </w:r>
          <w:r w:rsidRPr="00DE5EBD">
            <w:rPr>
              <w:rStyle w:val="Numrodepage"/>
              <w:rFonts w:ascii="Calibri" w:hAnsi="Calibri" w:cs="Calibri"/>
              <w:b/>
            </w:rPr>
            <w:fldChar w:fldCharType="end"/>
          </w:r>
        </w:p>
      </w:tc>
    </w:tr>
  </w:tbl>
  <w:p w14:paraId="16B9D047" w14:textId="77777777" w:rsidR="005824AE" w:rsidRPr="00840934" w:rsidRDefault="005824AE" w:rsidP="00A025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03E00" w14:textId="77777777" w:rsidR="00027D28" w:rsidRDefault="00027D28">
      <w:r>
        <w:separator/>
      </w:r>
    </w:p>
  </w:footnote>
  <w:footnote w:type="continuationSeparator" w:id="0">
    <w:p w14:paraId="37F8ABDF" w14:textId="77777777" w:rsidR="00027D28" w:rsidRDefault="00027D28">
      <w:r>
        <w:continuationSeparator/>
      </w:r>
    </w:p>
  </w:footnote>
  <w:footnote w:id="1">
    <w:p w14:paraId="67E5A82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0702D5D"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A894325"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20874156">
    <w:abstractNumId w:val="0"/>
  </w:num>
  <w:num w:numId="2" w16cid:durableId="1128474016">
    <w:abstractNumId w:val="1"/>
  </w:num>
  <w:num w:numId="3" w16cid:durableId="486633464">
    <w:abstractNumId w:val="2"/>
  </w:num>
  <w:num w:numId="4" w16cid:durableId="1583684770">
    <w:abstractNumId w:val="4"/>
  </w:num>
  <w:num w:numId="5" w16cid:durableId="959454978">
    <w:abstractNumId w:val="3"/>
  </w:num>
  <w:num w:numId="6" w16cid:durableId="11395412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27D28"/>
    <w:rsid w:val="00036500"/>
    <w:rsid w:val="00067F94"/>
    <w:rsid w:val="00071EE5"/>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4327"/>
    <w:rsid w:val="004C5755"/>
    <w:rsid w:val="004E75A6"/>
    <w:rsid w:val="00514DAF"/>
    <w:rsid w:val="00532EC7"/>
    <w:rsid w:val="00541CA3"/>
    <w:rsid w:val="005546A9"/>
    <w:rsid w:val="005824AE"/>
    <w:rsid w:val="005846FB"/>
    <w:rsid w:val="005A05C1"/>
    <w:rsid w:val="005A4A3B"/>
    <w:rsid w:val="005A4CB5"/>
    <w:rsid w:val="005B2316"/>
    <w:rsid w:val="005C17F3"/>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025A4"/>
    <w:rsid w:val="00A34D04"/>
    <w:rsid w:val="00AE7831"/>
    <w:rsid w:val="00B02608"/>
    <w:rsid w:val="00B0289C"/>
    <w:rsid w:val="00B054DA"/>
    <w:rsid w:val="00B072E8"/>
    <w:rsid w:val="00B72C14"/>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E5EBD"/>
    <w:rsid w:val="00E20DB0"/>
    <w:rsid w:val="00E40D46"/>
    <w:rsid w:val="00E47798"/>
    <w:rsid w:val="00E74C76"/>
    <w:rsid w:val="00E96FF6"/>
    <w:rsid w:val="00F92811"/>
    <w:rsid w:val="00F93E77"/>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0D6E4A9F"/>
  <w15:chartTrackingRefBased/>
  <w15:docId w15:val="{0500697F-A769-4E9E-83EF-1D52F987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A025A4"/>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5</Pages>
  <Words>2326</Words>
  <Characters>12798</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15094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MATOS Sarah</cp:lastModifiedBy>
  <cp:revision>2</cp:revision>
  <cp:lastPrinted>2016-11-04T12:53:00Z</cp:lastPrinted>
  <dcterms:created xsi:type="dcterms:W3CDTF">2026-02-18T20:42:00Z</dcterms:created>
  <dcterms:modified xsi:type="dcterms:W3CDTF">2026-02-18T20:42:00Z</dcterms:modified>
</cp:coreProperties>
</file>